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44E9" w:rsidRPr="00A034E2" w:rsidRDefault="000C44E9" w:rsidP="000C44E9">
      <w:pPr>
        <w:pStyle w:val="Standard"/>
        <w:rPr>
          <w:rFonts w:ascii="Arial" w:hAnsi="Arial" w:cs="Arial"/>
          <w:b/>
        </w:rPr>
      </w:pPr>
      <w:r w:rsidRPr="00A034E2">
        <w:rPr>
          <w:rFonts w:ascii="Arial" w:hAnsi="Arial" w:cs="Arial"/>
          <w:b/>
        </w:rPr>
        <w:t xml:space="preserve">SPIS ZAWARTOŚCI NINIEJSZEGO PROJEKTU </w:t>
      </w:r>
    </w:p>
    <w:p w:rsidR="000C44E9" w:rsidRPr="00A034E2" w:rsidRDefault="000C44E9" w:rsidP="000C44E9">
      <w:pPr>
        <w:pStyle w:val="Standard"/>
        <w:snapToGrid w:val="0"/>
        <w:rPr>
          <w:rFonts w:ascii="Arial" w:hAnsi="Arial" w:cs="Arial"/>
          <w:b/>
        </w:rPr>
      </w:pPr>
    </w:p>
    <w:p w:rsidR="001640F6" w:rsidRPr="00A034E2" w:rsidRDefault="001640F6" w:rsidP="000C44E9">
      <w:pPr>
        <w:pStyle w:val="Standard"/>
        <w:snapToGrid w:val="0"/>
        <w:rPr>
          <w:rFonts w:ascii="Arial" w:hAnsi="Arial" w:cs="Arial"/>
          <w:b/>
        </w:rPr>
      </w:pPr>
      <w:r w:rsidRPr="00A034E2">
        <w:rPr>
          <w:rFonts w:ascii="Arial" w:hAnsi="Arial" w:cs="Arial"/>
        </w:rPr>
        <w:t>CZĘŚĆ</w:t>
      </w:r>
      <w:r w:rsidR="00F74101" w:rsidRPr="00A034E2">
        <w:rPr>
          <w:rFonts w:ascii="Arial" w:hAnsi="Arial" w:cs="Arial"/>
          <w:b/>
        </w:rPr>
        <w:t xml:space="preserve"> B</w:t>
      </w:r>
    </w:p>
    <w:p w:rsidR="001B5340" w:rsidRPr="00A034E2" w:rsidRDefault="001B5340">
      <w:pPr>
        <w:suppressAutoHyphens w:val="0"/>
        <w:rPr>
          <w:rFonts w:ascii="Arial" w:hAnsi="Arial" w:cs="Arial"/>
        </w:rPr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rPr>
          <w:kern w:val="3"/>
        </w:rPr>
        <w:t>TECZKA</w:t>
      </w:r>
      <w:r w:rsidRPr="00A034E2">
        <w:rPr>
          <w:b/>
          <w:kern w:val="3"/>
        </w:rPr>
        <w:t xml:space="preserve"> AF1 - ZAGOSPODAROWANIE TERENU</w:t>
      </w:r>
      <w:r w:rsidRPr="00A034E2">
        <w:tab/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  <w:rPr>
          <w:b/>
        </w:rPr>
      </w:pPr>
      <w:r w:rsidRPr="00A034E2">
        <w:t>Część opisowa: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Przedmiot i zakres inwestycji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Istniejący stan zagospodarowania terenu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Projektowane zagospodarowanie terenu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Zestawienie powierzchni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 xml:space="preserve">Dane informujące 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Dane określające wpływ eksploatacji podziemnych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>Dane określające wpływ inwestycji na środowisko</w:t>
      </w:r>
    </w:p>
    <w:p w:rsidR="0062056A" w:rsidRPr="00E56CCC" w:rsidRDefault="0062056A" w:rsidP="0062056A">
      <w:pPr>
        <w:pStyle w:val="Tekstpodstawowywcity21"/>
        <w:numPr>
          <w:ilvl w:val="0"/>
          <w:numId w:val="44"/>
        </w:numPr>
      </w:pPr>
      <w:r w:rsidRPr="00E56CCC">
        <w:t xml:space="preserve">Informacja o obszarze oddziaływania obiektu 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  <w:rPr>
          <w:b/>
        </w:rPr>
      </w:pPr>
      <w:r w:rsidRPr="00A034E2">
        <w:t>Część rysunkowa:</w:t>
      </w:r>
    </w:p>
    <w:p w:rsidR="001B5340" w:rsidRPr="00A034E2" w:rsidRDefault="001B5340" w:rsidP="00730090">
      <w:pPr>
        <w:pStyle w:val="Akapitzlist"/>
        <w:numPr>
          <w:ilvl w:val="0"/>
          <w:numId w:val="41"/>
        </w:numPr>
        <w:suppressAutoHyphens w:val="0"/>
        <w:rPr>
          <w:rFonts w:ascii="Arial" w:eastAsia="Times New Roman" w:hAnsi="Arial" w:cs="Arial"/>
          <w:sz w:val="24"/>
          <w:szCs w:val="24"/>
        </w:rPr>
      </w:pPr>
      <w:r w:rsidRPr="00A034E2">
        <w:rPr>
          <w:rFonts w:ascii="Arial" w:eastAsia="Times New Roman" w:hAnsi="Arial" w:cs="Arial"/>
          <w:sz w:val="24"/>
          <w:szCs w:val="24"/>
        </w:rPr>
        <w:t>Projekt zagospodarowania terenu – plansza koordynacyjna</w:t>
      </w:r>
      <w:r w:rsidRPr="00A034E2">
        <w:rPr>
          <w:rFonts w:ascii="Arial" w:eastAsia="Times New Roman" w:hAnsi="Arial" w:cs="Arial"/>
          <w:sz w:val="24"/>
          <w:szCs w:val="24"/>
        </w:rPr>
        <w:tab/>
      </w:r>
      <w:r w:rsidRPr="00A034E2">
        <w:rPr>
          <w:rFonts w:ascii="Arial" w:eastAsia="Times New Roman" w:hAnsi="Arial" w:cs="Arial"/>
          <w:sz w:val="24"/>
          <w:szCs w:val="24"/>
        </w:rPr>
        <w:tab/>
        <w:t xml:space="preserve">1:500 </w:t>
      </w:r>
    </w:p>
    <w:p w:rsidR="00C65060" w:rsidRDefault="00C65060">
      <w:pPr>
        <w:suppressAutoHyphens w:val="0"/>
        <w:rPr>
          <w:rFonts w:ascii="Arial" w:hAnsi="Arial" w:cs="Arial"/>
          <w:bCs w:val="0"/>
          <w:caps w:val="0"/>
        </w:rPr>
      </w:pPr>
    </w:p>
    <w:p w:rsidR="00C65060" w:rsidRDefault="00C65060" w:rsidP="001B5340">
      <w:pPr>
        <w:pStyle w:val="Tekstpodstawowywcity21"/>
        <w:ind w:left="360" w:firstLine="0"/>
        <w:jc w:val="right"/>
        <w:rPr>
          <w:b/>
        </w:rPr>
      </w:pPr>
    </w:p>
    <w:p w:rsidR="00C65060" w:rsidRDefault="00C65060">
      <w:pPr>
        <w:suppressAutoHyphens w:val="0"/>
        <w:rPr>
          <w:rFonts w:ascii="Arial" w:hAnsi="Arial" w:cs="Arial"/>
          <w:bCs w:val="0"/>
          <w:caps w:val="0"/>
        </w:rPr>
      </w:pPr>
      <w:r>
        <w:rPr>
          <w:b w:val="0"/>
        </w:rPr>
        <w:br w:type="page"/>
      </w: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882732" w:rsidRDefault="00882732" w:rsidP="001B5340">
      <w:pPr>
        <w:pStyle w:val="Tekstpodstawowywcity21"/>
        <w:ind w:left="360" w:firstLine="0"/>
        <w:jc w:val="right"/>
        <w:rPr>
          <w:b/>
        </w:rPr>
      </w:pPr>
    </w:p>
    <w:p w:rsidR="001B5340" w:rsidRPr="00A034E2" w:rsidRDefault="00882732" w:rsidP="001B5340">
      <w:pPr>
        <w:pStyle w:val="Tekstpodstawowywcity21"/>
        <w:ind w:left="360" w:firstLine="0"/>
        <w:jc w:val="right"/>
        <w:rPr>
          <w:b/>
        </w:rPr>
      </w:pPr>
      <w:r w:rsidRPr="00A034E2">
        <w:rPr>
          <w:b/>
          <w:kern w:val="3"/>
        </w:rPr>
        <w:t>AF1</w:t>
      </w:r>
      <w:r>
        <w:rPr>
          <w:b/>
          <w:kern w:val="3"/>
        </w:rPr>
        <w:t xml:space="preserve"> </w:t>
      </w:r>
      <w:r w:rsidR="001B5340" w:rsidRPr="00A034E2">
        <w:rPr>
          <w:b/>
        </w:rPr>
        <w:t>ZAGOSPODAROWANIE TERENU</w:t>
      </w:r>
    </w:p>
    <w:p w:rsidR="001B5340" w:rsidRPr="00A034E2" w:rsidRDefault="001B5340" w:rsidP="001B5340">
      <w:pPr>
        <w:pStyle w:val="Tekstpodstawowywcity21"/>
        <w:ind w:left="360" w:firstLine="0"/>
        <w:jc w:val="right"/>
        <w:rPr>
          <w:b/>
        </w:rPr>
      </w:pPr>
      <w:r w:rsidRPr="00A034E2">
        <w:rPr>
          <w:b/>
        </w:rPr>
        <w:t>CZĘŚĆ OPISOWA</w:t>
      </w:r>
    </w:p>
    <w:p w:rsidR="001B5340" w:rsidRPr="00A034E2" w:rsidRDefault="001B5340" w:rsidP="001B5340">
      <w:pPr>
        <w:pStyle w:val="Standard"/>
        <w:snapToGrid w:val="0"/>
        <w:rPr>
          <w:rFonts w:ascii="Arial" w:hAnsi="Arial" w:cs="Arial"/>
        </w:rPr>
      </w:pPr>
    </w:p>
    <w:p w:rsidR="001B5340" w:rsidRPr="00A034E2" w:rsidRDefault="001B5340">
      <w:pPr>
        <w:suppressAutoHyphens w:val="0"/>
        <w:rPr>
          <w:rFonts w:ascii="Arial" w:hAnsi="Arial" w:cs="Arial"/>
          <w:b w:val="0"/>
          <w:bCs w:val="0"/>
          <w:caps w:val="0"/>
          <w:kern w:val="3"/>
        </w:rPr>
      </w:pPr>
      <w:r w:rsidRPr="00A034E2">
        <w:rPr>
          <w:rFonts w:ascii="Arial" w:hAnsi="Arial" w:cs="Arial"/>
        </w:rPr>
        <w:br w:type="page"/>
      </w: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lastRenderedPageBreak/>
        <w:t>PRZEDMIOT I ZAKRES INWESTYCJI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 xml:space="preserve">Teren inwestycji położony jest w centrum miasta Gdańska i stanowi północną pierzeję Targu Węglowego. Teren jest płaski. Od strony północnej sąsiaduje z niewielkim parkingiem i skwerem z zielenią urządzoną (Skwer Nagasaki), od strony wschodniej sąsiaduje ze pierzeją ulicy Teatralnej, z obiektami pn.: Malarnia, Stara Apteka, Przejście Bramne, od strony południowej z placem Targ Węglowy oraz od strony zachodniej z ulicą Targ Węglowy i dalej nową zabudową biurową. Teren inwestycji położony jest na działkach nr: 234/1, 235, 236, 237, 238/4 – obręb 0089, jednostki ewidencyjnej 226101_1 M. Gdańsk. Właścicielem terenu jest: dla działek  234/1 Gmina Miasta Gdańska, dla działek 235 i 236 Województwo Pomorskie z użytkownikiem wieczystym Teatr Wybrzeże. 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Na terenie objętym opracowaniem obowiązuje miejscowy plan zagospodarowania przestrzennego</w:t>
      </w:r>
      <w:r w:rsidRPr="00A034E2">
        <w:rPr>
          <w:color w:val="FF0000"/>
        </w:rPr>
        <w:t xml:space="preserve"> </w:t>
      </w:r>
      <w:r w:rsidRPr="00A034E2">
        <w:t>nr 1166 Główne Miasto - Rejon Teatru Wybrzeże w mieście Gdańsku. Założenia niniejszego projektu są zgodne z obowiązującym planem miejscowym.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 xml:space="preserve">Zakres inwestycji obejmuje przebudowę wnętrz budynku Teatru w zakresie sceny, widowni, holi z pomieszczeniami pomocniczymi, pomieszczeń technicznych i pomieszczeń gospodarczych. Zakres inwestycji obejmuje również całościowe zagospodarowanie ternu wokół Teatru Wybrzeże które objęte jest osobnym opracowaniem. Zakres inwestycji nie obejmuje strefy zaplecza aktorskiego i administracyjnego (północna część budynku). 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Całość prac projektowych, dotyczących zagospodarowania terenu i zewnętrznych zmian obiektu, wykonana została w oparciu o konsultacje i uzgodnienia ze służbami konserwatorskimi. Całość prac projektowych, dotyczących przebudowy widowni i holi, wykonana została w oparciu o ekspertyzy techniczne stanu technicznego budynku, w szczególności jego części podziemnej. Na potrzeby projektu zrealizowanych został szereg projektów specjalistycznych dotyczących akustyki i technologii scenicznej.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Przedmiot, zakres oraz szczegółowe zasady kształtowania inwestycji zgodne są z treścią miejscowego planu zagospodarowania przestrzennego, zgodne są z wolą Inwestora oraz zgodne są z obowiązującymi przepisami.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t>ISTNIEJĄCY STAN ZAGOSPODAROWANIA TERENU</w:t>
      </w:r>
    </w:p>
    <w:p w:rsidR="001B5340" w:rsidRPr="00A034E2" w:rsidRDefault="001B5340" w:rsidP="001B5340">
      <w:pPr>
        <w:pStyle w:val="Tekstpodstawowywcity21"/>
        <w:ind w:left="360" w:firstLine="0"/>
      </w:pPr>
    </w:p>
    <w:p w:rsidR="006D7244" w:rsidRDefault="006D7244" w:rsidP="006D7244">
      <w:pPr>
        <w:pStyle w:val="Tekstpodstawowywcity21"/>
        <w:ind w:firstLine="0"/>
        <w:rPr>
          <w:sz w:val="23"/>
          <w:szCs w:val="23"/>
        </w:rPr>
      </w:pPr>
      <w:r w:rsidRPr="00F13781">
        <w:rPr>
          <w:sz w:val="23"/>
          <w:szCs w:val="23"/>
        </w:rPr>
        <w:t>Teren inwestycji położony jest w centrum miasta</w:t>
      </w:r>
      <w:r>
        <w:rPr>
          <w:sz w:val="23"/>
          <w:szCs w:val="23"/>
        </w:rPr>
        <w:t xml:space="preserve"> Gdańska i stanowi bezpośrednie otoczenie budynku głównego Teatru Wybrzeże. </w:t>
      </w:r>
      <w:r w:rsidRPr="00F13781">
        <w:rPr>
          <w:sz w:val="23"/>
          <w:szCs w:val="23"/>
        </w:rPr>
        <w:t xml:space="preserve">Teren jest płaski. Od strony północnej sąsiaduje z </w:t>
      </w:r>
      <w:r>
        <w:rPr>
          <w:sz w:val="23"/>
          <w:szCs w:val="23"/>
        </w:rPr>
        <w:t>niewielkim parkingiem i skwerem z zielenią urządzoną (Skwer Nagasaki)</w:t>
      </w:r>
      <w:r w:rsidRPr="00F13781">
        <w:rPr>
          <w:sz w:val="23"/>
          <w:szCs w:val="23"/>
        </w:rPr>
        <w:t>, od strony wschodniej sąsiaduje z</w:t>
      </w:r>
      <w:r>
        <w:rPr>
          <w:sz w:val="23"/>
          <w:szCs w:val="23"/>
        </w:rPr>
        <w:t>e pierzeją ulicy Teatralnej, z obiektami pn.: Malarnia, Stara Apteka, Przejście Bramne</w:t>
      </w:r>
      <w:r w:rsidRPr="00F13781">
        <w:rPr>
          <w:sz w:val="23"/>
          <w:szCs w:val="23"/>
        </w:rPr>
        <w:t xml:space="preserve">, od strony południowej z </w:t>
      </w:r>
      <w:r>
        <w:rPr>
          <w:sz w:val="23"/>
          <w:szCs w:val="23"/>
        </w:rPr>
        <w:t>placem Targ Węglowy</w:t>
      </w:r>
      <w:r w:rsidRPr="00F13781">
        <w:rPr>
          <w:sz w:val="23"/>
          <w:szCs w:val="23"/>
        </w:rPr>
        <w:t xml:space="preserve"> oraz od strony zachodniej z ulicą </w:t>
      </w:r>
      <w:r>
        <w:rPr>
          <w:sz w:val="23"/>
          <w:szCs w:val="23"/>
        </w:rPr>
        <w:t>Targ Węglowy i dalej nową zabudową biurową</w:t>
      </w:r>
      <w:r w:rsidRPr="00F13781">
        <w:rPr>
          <w:sz w:val="23"/>
          <w:szCs w:val="23"/>
        </w:rPr>
        <w:t xml:space="preserve">. Teren inwestycji położony jest na działkach nr: </w:t>
      </w:r>
      <w:r>
        <w:rPr>
          <w:sz w:val="23"/>
          <w:szCs w:val="23"/>
        </w:rPr>
        <w:t>1/1, 46/2, 234/1, 234/2, 235, 236</w:t>
      </w:r>
      <w:r w:rsidRPr="00F13781">
        <w:rPr>
          <w:sz w:val="23"/>
          <w:szCs w:val="23"/>
        </w:rPr>
        <w:t xml:space="preserve"> </w:t>
      </w:r>
      <w:r>
        <w:rPr>
          <w:sz w:val="23"/>
          <w:szCs w:val="23"/>
        </w:rPr>
        <w:t>–</w:t>
      </w:r>
      <w:r w:rsidRPr="00F13781">
        <w:rPr>
          <w:sz w:val="23"/>
          <w:szCs w:val="23"/>
        </w:rPr>
        <w:t xml:space="preserve"> </w:t>
      </w:r>
      <w:r>
        <w:rPr>
          <w:sz w:val="23"/>
          <w:szCs w:val="23"/>
        </w:rPr>
        <w:t>obręb 0089</w:t>
      </w:r>
      <w:r w:rsidRPr="00F13781">
        <w:rPr>
          <w:sz w:val="23"/>
          <w:szCs w:val="23"/>
        </w:rPr>
        <w:t>, jednostki ewidencyjnej 226</w:t>
      </w:r>
      <w:r>
        <w:rPr>
          <w:sz w:val="23"/>
          <w:szCs w:val="23"/>
        </w:rPr>
        <w:t>101_1 m</w:t>
      </w:r>
      <w:r w:rsidRPr="00F13781">
        <w:rPr>
          <w:sz w:val="23"/>
          <w:szCs w:val="23"/>
        </w:rPr>
        <w:t xml:space="preserve">. </w:t>
      </w:r>
      <w:r>
        <w:rPr>
          <w:sz w:val="23"/>
          <w:szCs w:val="23"/>
        </w:rPr>
        <w:t>Gdańsk. Właścicielem terenu jest: dla działek 1/1, 46/2, 234/1 i 234/2 Gmina Miasta Gdańska, dla działek 235 i 236 Województwo Pomorskie z użytkownikiem wieczystym Teatr Wybrzeże. Do projektu dołączono niezbędne oświadczenie o prawie do dysponowania na powyższe działki.</w:t>
      </w:r>
    </w:p>
    <w:p w:rsidR="006D7244" w:rsidRDefault="006D7244" w:rsidP="006D7244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caps w:val="0"/>
          <w:sz w:val="23"/>
          <w:szCs w:val="23"/>
        </w:rPr>
      </w:pPr>
    </w:p>
    <w:p w:rsidR="006D7244" w:rsidRDefault="006D7244" w:rsidP="006D7244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caps w:val="0"/>
          <w:sz w:val="23"/>
          <w:szCs w:val="23"/>
        </w:rPr>
      </w:pPr>
      <w:r>
        <w:rPr>
          <w:rFonts w:ascii="Arial" w:hAnsi="Arial"/>
          <w:b w:val="0"/>
          <w:bCs w:val="0"/>
          <w:caps w:val="0"/>
          <w:sz w:val="23"/>
          <w:szCs w:val="23"/>
        </w:rPr>
        <w:t>(w chwili złożenia wniosku trwają prace realizacyjne przy obiektach zlokalizowanych po stronie wschodniej ulicy Teatralnej, tj.: Malarnia, Stara Apteka. Przejście Bramne)</w:t>
      </w: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lastRenderedPageBreak/>
        <w:t>PROJEKTOWANE ZAGOSPODAROWANIE TERENU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  <w:r w:rsidRPr="00A034E2">
        <w:rPr>
          <w:rFonts w:ascii="Arial" w:hAnsi="Arial" w:cs="Arial"/>
          <w:b w:val="0"/>
          <w:bCs w:val="0"/>
          <w:caps w:val="0"/>
        </w:rPr>
        <w:t>Otaczający teren składa się z dwóch zasadniczych przestrzeni, przestrzeni ulicy Teatralnej oraz otwartej przestrzeni pozostałych stron obiektu. Wejście boczne do budynku od strony ul. Teatralnej zostało przebudowane w sposób, który umożliwił likwidację zewnętrznych schodów, zawężających światło ulicy</w:t>
      </w:r>
      <w:r w:rsidRPr="00A034E2">
        <w:rPr>
          <w:rFonts w:ascii="Arial" w:hAnsi="Arial" w:cs="Arial"/>
          <w:b w:val="0"/>
          <w:bCs w:val="0"/>
          <w:caps w:val="0"/>
          <w:color w:val="FF0000"/>
        </w:rPr>
        <w:t xml:space="preserve">. 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  <w:color w:val="FF0000"/>
        </w:rPr>
      </w:pPr>
      <w:r w:rsidRPr="00A034E2">
        <w:rPr>
          <w:rFonts w:ascii="Arial" w:hAnsi="Arial" w:cs="Arial"/>
          <w:b w:val="0"/>
          <w:bCs w:val="0"/>
          <w:caps w:val="0"/>
        </w:rPr>
        <w:t xml:space="preserve">Zmianie uległy arkady boczne budynku; w miejscu zlikwidowanej gastronomii zaprojektowano wejście boczne – aktorskie i administracyjne do Teatru, przekształcając jedno przęsło pomieszczenia w otwartą część arkad; w drugiej części pomieszczenia zaprojektowano dwupoziomową księgarnię z wejściem od </w:t>
      </w:r>
      <w:r w:rsidR="006D7244">
        <w:rPr>
          <w:rFonts w:ascii="Arial" w:hAnsi="Arial" w:cs="Arial"/>
          <w:b w:val="0"/>
          <w:bCs w:val="0"/>
          <w:caps w:val="0"/>
        </w:rPr>
        <w:t>s</w:t>
      </w:r>
      <w:r w:rsidRPr="00A034E2">
        <w:rPr>
          <w:rFonts w:ascii="Arial" w:hAnsi="Arial" w:cs="Arial"/>
          <w:b w:val="0"/>
          <w:bCs w:val="0"/>
          <w:caps w:val="0"/>
        </w:rPr>
        <w:t>trony południowej.</w:t>
      </w:r>
    </w:p>
    <w:p w:rsidR="001B5340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  <w:r w:rsidRPr="00A034E2">
        <w:rPr>
          <w:rFonts w:ascii="Arial" w:hAnsi="Arial" w:cs="Arial"/>
          <w:b w:val="0"/>
          <w:bCs w:val="0"/>
          <w:caps w:val="0"/>
        </w:rPr>
        <w:t xml:space="preserve">W podobny sposób i w tym samym materiale rozwiązany został plac przed elewacją frontową od strony placu Targ Węglowy. Zamianie ulega strefa wejściowa, </w:t>
      </w:r>
      <w:proofErr w:type="spellStart"/>
      <w:r w:rsidRPr="00A034E2">
        <w:rPr>
          <w:rFonts w:ascii="Arial" w:hAnsi="Arial" w:cs="Arial"/>
          <w:b w:val="0"/>
          <w:bCs w:val="0"/>
          <w:caps w:val="0"/>
        </w:rPr>
        <w:t>przyfasadowa</w:t>
      </w:r>
      <w:proofErr w:type="spellEnd"/>
      <w:r w:rsidRPr="00A034E2">
        <w:rPr>
          <w:rFonts w:ascii="Arial" w:hAnsi="Arial" w:cs="Arial"/>
          <w:b w:val="0"/>
          <w:bCs w:val="0"/>
          <w:caps w:val="0"/>
        </w:rPr>
        <w:t>. Nastąpił powrót do rozwiązania pierwotnego (arch. Lecha Kadłubowskiego), które poległo na pozostawieniu pierwszej linii słupów na zewnątrz obiektu jako element podcienia (obecnie fasada zakrywa te słupy i przynależą one do wnętrza holu).</w:t>
      </w:r>
    </w:p>
    <w:p w:rsidR="006D7244" w:rsidRPr="00A034E2" w:rsidRDefault="006D7244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  <w:r>
        <w:rPr>
          <w:rFonts w:ascii="Arial" w:hAnsi="Arial" w:cs="Arial"/>
          <w:b w:val="0"/>
          <w:bCs w:val="0"/>
          <w:caps w:val="0"/>
        </w:rPr>
        <w:t xml:space="preserve">Zakres niniejszej dokumentacji w obrębie zagospodarowania dotycz jedynie przestrzeni przed wejściem głównym do budynku Teatru. W pomieszczeniu </w:t>
      </w:r>
      <w:proofErr w:type="spellStart"/>
      <w:r>
        <w:rPr>
          <w:rFonts w:ascii="Arial" w:hAnsi="Arial" w:cs="Arial"/>
          <w:b w:val="0"/>
          <w:bCs w:val="0"/>
          <w:caps w:val="0"/>
        </w:rPr>
        <w:t>wentylatorni</w:t>
      </w:r>
      <w:proofErr w:type="spellEnd"/>
      <w:r>
        <w:rPr>
          <w:rFonts w:ascii="Arial" w:hAnsi="Arial" w:cs="Arial"/>
          <w:b w:val="0"/>
          <w:bCs w:val="0"/>
          <w:caps w:val="0"/>
        </w:rPr>
        <w:t xml:space="preserve"> pod poziomem terenu projektowany jest nowy strop, co wymaga demontażu istniejącej nawierzchni przed budynkiem. W wyniku wytworzenia podcienia poprzez cofnięcie fasady w parterze w głąb budynku poszerza się przestrzeń placu przed wejściem. Całość zagospodarowania terenu wokół budynku Teatru Wybrzeże ujęte jest w odrębnej części projektu. Ważnym jest, aby skoordynować kolejność wykonywanych prac.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bCs w:val="0"/>
          <w:caps w:val="0"/>
        </w:rPr>
      </w:pPr>
      <w:r w:rsidRPr="00A034E2">
        <w:rPr>
          <w:rFonts w:ascii="Arial" w:hAnsi="Arial" w:cs="Arial"/>
          <w:b w:val="0"/>
          <w:bCs w:val="0"/>
          <w:caps w:val="0"/>
        </w:rPr>
        <w:t>Dane szczegółowe: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u w:val="single"/>
        </w:rPr>
      </w:pPr>
    </w:p>
    <w:p w:rsidR="001B5340" w:rsidRPr="00A034E2" w:rsidRDefault="001B5340" w:rsidP="001B5340">
      <w:pPr>
        <w:pStyle w:val="Tekstpodstawowywcity21"/>
        <w:ind w:firstLine="0"/>
        <w:rPr>
          <w:u w:val="single"/>
        </w:rPr>
      </w:pPr>
      <w:r w:rsidRPr="00A034E2">
        <w:rPr>
          <w:u w:val="single"/>
        </w:rPr>
        <w:t>- komunikacja – rozwiązania projektowe: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caps w:val="0"/>
        </w:rPr>
      </w:pPr>
      <w:r w:rsidRPr="00A034E2">
        <w:rPr>
          <w:rFonts w:ascii="Arial" w:hAnsi="Arial"/>
          <w:b w:val="0"/>
          <w:bCs w:val="0"/>
          <w:caps w:val="0"/>
        </w:rPr>
        <w:t>obiekt jest właściwie skomunikowany użytkowo i technicznie, zgodnie z zapisami planu miejscowego oraz zgodnie z obowiązującymi unormowaniami. Przewidziano właściwy podjazd samochodów dostawczych, które realizują dowóz dekoracji i sprzętu. Przewidziano właściwy, zgodny z układem funkcji w obiekcie, rozkład wejść na zaplecze; ograniczono liczbę wejść dodatkowych do funkcji nie mających bezpośredniego związku z Teatrem. Pod ulicą Teatralną zrealizowano połączenie techniczne i aktorskie budynku głównego z budynkami po stronie wschodniej ulicy.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caps w:val="0"/>
        </w:rPr>
      </w:pPr>
      <w:r w:rsidRPr="00A034E2">
        <w:rPr>
          <w:rFonts w:ascii="Arial" w:hAnsi="Arial"/>
          <w:b w:val="0"/>
          <w:bCs w:val="0"/>
          <w:caps w:val="0"/>
        </w:rPr>
        <w:t>Miejsca parkingowe Teatru stanowi Targ Węglowy, co jest zgodne są z zapisami miejscowego planu zagospodarowania przestrzennego.</w:t>
      </w:r>
    </w:p>
    <w:p w:rsidR="00F37958" w:rsidRPr="00A034E2" w:rsidRDefault="001B5340" w:rsidP="006D7244">
      <w:pPr>
        <w:pStyle w:val="Tekstpodstawowywcity21"/>
      </w:pPr>
      <w:r w:rsidRPr="00A034E2">
        <w:t>Całość prac związanych z zagospodarowaniem terenu została szczegółowo opisana i poka</w:t>
      </w:r>
      <w:r w:rsidR="006D7244">
        <w:t xml:space="preserve">zana w odrębnym opracowaniu, patrz: część A; </w:t>
      </w:r>
      <w:r w:rsidRPr="00A034E2">
        <w:t>pn. „</w:t>
      </w:r>
      <w:r w:rsidR="006D7244">
        <w:t>P</w:t>
      </w:r>
      <w:r w:rsidR="006D7244" w:rsidRPr="006D7244">
        <w:t>rzebudowa widowni dużej sceny i otoczenia</w:t>
      </w:r>
      <w:r w:rsidR="006D7244">
        <w:t xml:space="preserve"> Teatru W</w:t>
      </w:r>
      <w:r w:rsidR="006D7244" w:rsidRPr="006D7244">
        <w:t>ybrze</w:t>
      </w:r>
      <w:r w:rsidR="00F37958">
        <w:t>że przy ul. Świętego ducha 2 w G</w:t>
      </w:r>
      <w:r w:rsidR="006D7244" w:rsidRPr="006D7244">
        <w:t>dańsku</w:t>
      </w:r>
      <w:r w:rsidR="00F37958">
        <w:t>” teczki AW1T, DW1T, SW1, EW1, AW1O, DW1O, DW2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  <w:rPr>
          <w:u w:val="single"/>
        </w:rPr>
      </w:pPr>
      <w:r w:rsidRPr="00A034E2">
        <w:rPr>
          <w:caps/>
          <w:u w:val="single"/>
        </w:rPr>
        <w:t xml:space="preserve">- </w:t>
      </w:r>
      <w:r w:rsidRPr="00A034E2">
        <w:rPr>
          <w:u w:val="single"/>
        </w:rPr>
        <w:t>infrastruktura – rozwiązania projektowe: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i/>
          <w:caps w:val="0"/>
        </w:rPr>
      </w:pP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i/>
          <w:caps w:val="0"/>
        </w:rPr>
      </w:pPr>
      <w:r w:rsidRPr="00A034E2">
        <w:rPr>
          <w:rFonts w:ascii="Arial" w:hAnsi="Arial"/>
          <w:b w:val="0"/>
          <w:bCs w:val="0"/>
          <w:i/>
          <w:caps w:val="0"/>
        </w:rPr>
        <w:t>bez zmian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i/>
          <w:caps w:val="0"/>
        </w:rPr>
      </w:pPr>
    </w:p>
    <w:p w:rsidR="001B5340" w:rsidRPr="00A034E2" w:rsidRDefault="001B5340" w:rsidP="001B5340">
      <w:pPr>
        <w:pStyle w:val="WAPAstyl"/>
        <w:rPr>
          <w:i/>
          <w:u w:val="single"/>
        </w:rPr>
      </w:pPr>
      <w:r w:rsidRPr="00A034E2">
        <w:rPr>
          <w:caps/>
          <w:u w:val="single"/>
        </w:rPr>
        <w:t xml:space="preserve">- </w:t>
      </w:r>
      <w:r w:rsidRPr="00A034E2">
        <w:rPr>
          <w:u w:val="single"/>
        </w:rPr>
        <w:t>ukształtowanie terenu, zieleń – rozwiązania projektowe: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 w:cs="Arial"/>
          <w:b w:val="0"/>
          <w:caps w:val="0"/>
        </w:rPr>
      </w:pPr>
      <w:r w:rsidRPr="00A034E2">
        <w:rPr>
          <w:rFonts w:ascii="Arial" w:hAnsi="Arial" w:cs="Arial"/>
          <w:b w:val="0"/>
          <w:caps w:val="0"/>
        </w:rPr>
        <w:t xml:space="preserve">posadowienie parteru Teatru znajduje się na poziomie  + / - 0,00 = 7,25 m n.p.m.; posadowienie </w:t>
      </w:r>
      <w:r w:rsidRPr="00A034E2">
        <w:rPr>
          <w:rFonts w:ascii="Arial" w:hAnsi="Arial" w:cs="Arial"/>
          <w:b w:val="0"/>
          <w:bCs w:val="0"/>
          <w:caps w:val="0"/>
        </w:rPr>
        <w:t xml:space="preserve">teren po zakończeniu realizacji pozostaje bez zmian; wejścia do </w:t>
      </w:r>
      <w:r w:rsidRPr="00A034E2">
        <w:rPr>
          <w:rFonts w:ascii="Arial" w:hAnsi="Arial" w:cs="Arial"/>
          <w:b w:val="0"/>
          <w:bCs w:val="0"/>
          <w:caps w:val="0"/>
        </w:rPr>
        <w:lastRenderedPageBreak/>
        <w:t xml:space="preserve">Teatru  dostosowane zostało </w:t>
      </w:r>
      <w:r w:rsidRPr="00A034E2">
        <w:rPr>
          <w:rFonts w:ascii="Arial" w:hAnsi="Arial" w:cs="Arial"/>
          <w:b w:val="0"/>
          <w:caps w:val="0"/>
        </w:rPr>
        <w:t>do poruszania się osób na wózku inwalidzkim. Teren wokół obiektu nie podlega żadnym zmianom w swoich poziomach. Na terenie nie występuje żadna zieleń.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cs="Arial"/>
          <w:b w:val="0"/>
        </w:rPr>
      </w:pPr>
      <w:r w:rsidRPr="00A034E2">
        <w:rPr>
          <w:rFonts w:ascii="Arial" w:hAnsi="Arial" w:cs="Arial"/>
          <w:b w:val="0"/>
          <w:bCs w:val="0"/>
          <w:caps w:val="0"/>
        </w:rPr>
        <w:t xml:space="preserve">Układ terenu w </w:t>
      </w:r>
      <w:r w:rsidRPr="00A034E2">
        <w:rPr>
          <w:rFonts w:ascii="Arial" w:hAnsi="Arial" w:cs="Arial"/>
          <w:b w:val="0"/>
          <w:caps w:val="0"/>
        </w:rPr>
        <w:t>całości dostosowany jest do poruszania się osób na wózku inwalidzkim;</w:t>
      </w:r>
    </w:p>
    <w:p w:rsidR="001B5340" w:rsidRPr="00A034E2" w:rsidRDefault="001B5340" w:rsidP="001B5340">
      <w:pPr>
        <w:pStyle w:val="Tekstpodstawowywcity21"/>
        <w:ind w:firstLine="0"/>
        <w:rPr>
          <w:u w:val="single"/>
        </w:rPr>
      </w:pPr>
    </w:p>
    <w:p w:rsidR="001B5340" w:rsidRPr="00A034E2" w:rsidRDefault="001B5340" w:rsidP="001B5340">
      <w:pPr>
        <w:pStyle w:val="Tekstpodstawowywcity21"/>
        <w:ind w:firstLine="0"/>
        <w:rPr>
          <w:i/>
        </w:rPr>
      </w:pPr>
      <w:r w:rsidRPr="00A034E2">
        <w:rPr>
          <w:u w:val="single"/>
        </w:rPr>
        <w:t>- posadzka – rozwiązania projektowe:</w:t>
      </w:r>
    </w:p>
    <w:p w:rsidR="001B5340" w:rsidRPr="00A034E2" w:rsidRDefault="001B5340" w:rsidP="001B5340">
      <w:pPr>
        <w:tabs>
          <w:tab w:val="left" w:pos="567"/>
          <w:tab w:val="left" w:pos="3686"/>
        </w:tabs>
        <w:jc w:val="both"/>
        <w:rPr>
          <w:rFonts w:ascii="Arial" w:hAnsi="Arial"/>
          <w:b w:val="0"/>
          <w:bCs w:val="0"/>
          <w:caps w:val="0"/>
          <w:color w:val="FF0000"/>
        </w:rPr>
      </w:pPr>
      <w:r w:rsidRPr="00A034E2">
        <w:rPr>
          <w:rFonts w:ascii="Arial" w:hAnsi="Arial"/>
          <w:b w:val="0"/>
          <w:bCs w:val="0"/>
          <w:caps w:val="0"/>
        </w:rPr>
        <w:t>posadzka w całości wykonana jest z materiałów naturalnych, kamiennych w formie bruku i płyt. Przyjęte rozwiązania są tożsame z rozwiązaniami zalecanymi dla terenu historycznej części Gdańska.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Całość rozwiązań oraz wykończenie ma świadczyć o wysokiej jakości robót budowlanych. Projekt zagospodarowania objęty jest osobnym opracowaniem.</w:t>
      </w:r>
    </w:p>
    <w:p w:rsidR="001B5340" w:rsidRPr="00A034E2" w:rsidRDefault="001B5340" w:rsidP="001B5340">
      <w:pPr>
        <w:pStyle w:val="Tekstpodstawowywcity21"/>
        <w:ind w:firstLine="0"/>
        <w:rPr>
          <w:u w:val="single"/>
        </w:rPr>
      </w:pPr>
    </w:p>
    <w:p w:rsidR="001B5340" w:rsidRPr="00A034E2" w:rsidRDefault="001B5340" w:rsidP="001B5340">
      <w:pPr>
        <w:pStyle w:val="Tekstpodstawowywcity21"/>
        <w:ind w:firstLine="0"/>
        <w:rPr>
          <w:i/>
        </w:rPr>
      </w:pPr>
      <w:r w:rsidRPr="00A034E2">
        <w:rPr>
          <w:u w:val="single"/>
        </w:rPr>
        <w:t>Zgodność z zapisami miejscowego planu zagospodarowania przestrzennego</w:t>
      </w:r>
    </w:p>
    <w:p w:rsidR="001B5340" w:rsidRPr="00A034E2" w:rsidRDefault="001B5340" w:rsidP="001B5340">
      <w:pPr>
        <w:pStyle w:val="Tekstpodstawowywcity21"/>
        <w:ind w:firstLine="0"/>
        <w:rPr>
          <w:i/>
        </w:rPr>
      </w:pPr>
      <w:r w:rsidRPr="00A034E2">
        <w:t>projekt zagospodarowania terenu, sposób jego zadysponowania oraz układ komunikacji i infrastruktury technicznej zgodne są z zapisami miejscowego planu zagospodarowania przestrzennego oznaczonego numerami 1166 dla miasta Gdańska.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t>ZESTAWIENIE POWIERZCHNI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>Zagospodarowanie terenu nie zmienia istniejących powierzchni i wskaźników dla terenu; dane liczbowe podane są dla zobrazowania kolejnych powierzchni.</w:t>
      </w:r>
    </w:p>
    <w:p w:rsidR="001B5340" w:rsidRPr="00443E87" w:rsidRDefault="001B5340" w:rsidP="001B5340">
      <w:pPr>
        <w:pStyle w:val="Tekstpodstawowywcity21"/>
        <w:ind w:firstLine="0"/>
      </w:pPr>
    </w:p>
    <w:p w:rsidR="001B5340" w:rsidRPr="00443E87" w:rsidRDefault="001B5340" w:rsidP="001B5340">
      <w:pPr>
        <w:pStyle w:val="Tekstpodstawowywcity21"/>
        <w:ind w:firstLine="0"/>
      </w:pPr>
      <w:r w:rsidRPr="00443E87">
        <w:rPr>
          <w:u w:val="single"/>
        </w:rPr>
        <w:t xml:space="preserve">Teren zabudowy </w:t>
      </w:r>
    </w:p>
    <w:p w:rsidR="001B5340" w:rsidRPr="00443E87" w:rsidRDefault="001B5340" w:rsidP="001B5340">
      <w:pPr>
        <w:pStyle w:val="Tekstpodstawowywcity21"/>
        <w:ind w:firstLine="0"/>
        <w:rPr>
          <w:vertAlign w:val="superscript"/>
        </w:rPr>
      </w:pPr>
      <w:r w:rsidRPr="00443E87">
        <w:t>- powierzchnia terenu objętego opracowaniem</w:t>
      </w:r>
      <w:r w:rsidRPr="00443E87">
        <w:tab/>
      </w:r>
      <w:r w:rsidRPr="00443E87">
        <w:tab/>
      </w:r>
      <w:r w:rsidRPr="00443E87">
        <w:tab/>
      </w:r>
      <w:r w:rsidRPr="00443E87">
        <w:tab/>
        <w:t>2 667,8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  <w:rPr>
          <w:rFonts w:eastAsia="Arial"/>
        </w:rPr>
      </w:pPr>
      <w:r w:rsidRPr="00443E87">
        <w:t>- powierzchnia zabudowy</w:t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Pr="00443E87">
        <w:tab/>
        <w:t>2.206,0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</w:r>
      <w:r w:rsidRPr="00443E87">
        <w:tab/>
      </w:r>
    </w:p>
    <w:p w:rsidR="001B5340" w:rsidRPr="00443E87" w:rsidRDefault="001B5340" w:rsidP="001B5340">
      <w:pPr>
        <w:pStyle w:val="Tekstpodstawowywcity21"/>
        <w:ind w:firstLine="0"/>
      </w:pPr>
      <w:r w:rsidRPr="00443E87">
        <w:rPr>
          <w:u w:val="single"/>
        </w:rPr>
        <w:t>Dane podstawowe budynku Teatru: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>- powierzchnia całkowit</w:t>
      </w:r>
      <w:r w:rsidR="00F37958" w:rsidRPr="00443E87">
        <w:t>a budynku w części nadziemnej</w:t>
      </w:r>
      <w:r w:rsidR="00F37958" w:rsidRPr="00443E87">
        <w:tab/>
      </w:r>
      <w:r w:rsidR="00F37958" w:rsidRPr="00443E87">
        <w:tab/>
      </w:r>
      <w:r w:rsidRPr="00443E87">
        <w:t>8.586,0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>- powierzchnia całkowita z częścią podziemną</w:t>
      </w:r>
      <w:r w:rsidRPr="00443E87">
        <w:tab/>
      </w:r>
      <w:r w:rsidRPr="00443E87">
        <w:tab/>
      </w:r>
      <w:r w:rsidRPr="00443E87">
        <w:tab/>
        <w:t xml:space="preserve">         10.998,0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>- powierzchnia użytkowa (ob</w:t>
      </w:r>
      <w:r w:rsidR="00F37958" w:rsidRPr="00443E87">
        <w:t>jęta opracowaniem)</w:t>
      </w:r>
      <w:r w:rsidR="00F37958" w:rsidRPr="00443E87">
        <w:tab/>
      </w:r>
      <w:r w:rsidR="00F37958" w:rsidRPr="00443E87">
        <w:tab/>
      </w:r>
      <w:r w:rsidR="00F37958" w:rsidRPr="00443E87">
        <w:tab/>
      </w:r>
      <w:r w:rsidRPr="00443E87">
        <w:t>4.</w:t>
      </w:r>
      <w:r w:rsidR="00443E87" w:rsidRPr="00443E87">
        <w:t>72</w:t>
      </w:r>
      <w:r w:rsidR="00F37958" w:rsidRPr="00443E87">
        <w:t>9</w:t>
      </w:r>
      <w:r w:rsidR="00443E87" w:rsidRPr="00443E87">
        <w:t>,2</w:t>
      </w:r>
      <w:r w:rsidRPr="00443E87">
        <w:t xml:space="preserve">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>- powierzchnia użytkowa (całości budynku)</w:t>
      </w:r>
      <w:r w:rsidRPr="00443E87">
        <w:tab/>
      </w:r>
      <w:r w:rsidRPr="00443E87">
        <w:tab/>
      </w:r>
      <w:r w:rsidRPr="00443E87">
        <w:tab/>
        <w:t xml:space="preserve">          </w:t>
      </w:r>
      <w:r w:rsidR="00F37958" w:rsidRPr="00443E87">
        <w:t xml:space="preserve"> </w:t>
      </w:r>
      <w:r w:rsidRPr="00443E87">
        <w:t>6.326,0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>w tym:</w:t>
      </w:r>
      <w:r w:rsidRPr="00443E87">
        <w:tab/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>- wprowadzenie rozwiązań nowych</w:t>
      </w:r>
      <w:r w:rsidRPr="00443E87">
        <w:tab/>
      </w:r>
      <w:r w:rsidRPr="00443E87">
        <w:tab/>
      </w:r>
      <w:r w:rsidRPr="00443E87">
        <w:tab/>
      </w:r>
      <w:r w:rsidR="00F37958" w:rsidRPr="00443E87">
        <w:tab/>
      </w:r>
      <w:r w:rsidR="00443E87" w:rsidRPr="00443E87">
        <w:t xml:space="preserve">1,497,5 </w:t>
      </w:r>
      <w:r w:rsidRPr="00443E87">
        <w:t>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left="708" w:firstLine="0"/>
      </w:pPr>
      <w:r w:rsidRPr="00443E87">
        <w:tab/>
        <w:t xml:space="preserve"> </w:t>
      </w:r>
      <w:r w:rsidR="00443E87" w:rsidRPr="00443E87">
        <w:t>(</w:t>
      </w:r>
      <w:r w:rsidRPr="00443E87">
        <w:t xml:space="preserve"> widownia, wejścia boczne, piwnica</w:t>
      </w:r>
    </w:p>
    <w:p w:rsidR="001B5340" w:rsidRPr="00443E87" w:rsidRDefault="001B5340" w:rsidP="001B5340">
      <w:pPr>
        <w:pStyle w:val="Tekstpodstawowywcity21"/>
        <w:ind w:left="708" w:firstLine="0"/>
      </w:pPr>
      <w:r w:rsidRPr="00443E87">
        <w:tab/>
      </w:r>
      <w:r w:rsidR="00443E87" w:rsidRPr="00443E87">
        <w:t xml:space="preserve"> </w:t>
      </w:r>
      <w:r w:rsidRPr="00443E87">
        <w:t>piwnica – pod widownią, częścią administracyjną)</w:t>
      </w:r>
      <w:r w:rsidRPr="00443E87">
        <w:tab/>
        <w:t xml:space="preserve"> </w:t>
      </w:r>
      <w:r w:rsidRPr="00443E87">
        <w:tab/>
        <w:t xml:space="preserve">  </w:t>
      </w:r>
      <w:r w:rsidRPr="00443E87">
        <w:tab/>
        <w:t xml:space="preserve">          </w:t>
      </w:r>
      <w:r w:rsidRPr="00443E87">
        <w:tab/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>- wprowadzenie rozwiązań zamiennych</w:t>
      </w:r>
      <w:r w:rsidRPr="00443E87">
        <w:tab/>
      </w:r>
      <w:r w:rsidRPr="00443E87">
        <w:tab/>
      </w:r>
      <w:r w:rsidRPr="00443E87">
        <w:tab/>
      </w:r>
      <w:r w:rsidR="00F37958" w:rsidRPr="00443E87">
        <w:tab/>
      </w:r>
      <w:r w:rsidR="00443E87" w:rsidRPr="00443E87">
        <w:t>1.437</w:t>
      </w:r>
      <w:r w:rsidRPr="00443E87">
        <w:t>,</w:t>
      </w:r>
      <w:r w:rsidR="00443E87" w:rsidRPr="00443E87">
        <w:t>0</w:t>
      </w:r>
      <w:r w:rsidRPr="00443E87">
        <w:t xml:space="preserve"> m</w:t>
      </w:r>
      <w:r w:rsidRPr="00443E87">
        <w:rPr>
          <w:vertAlign w:val="superscript"/>
        </w:rPr>
        <w:t>2</w:t>
      </w:r>
      <w:r w:rsidRPr="00443E87">
        <w:tab/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 xml:space="preserve">  foyer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>- bez wprowadzania rozwiązań zamiennych</w:t>
      </w:r>
      <w:r w:rsidRPr="00443E87">
        <w:tab/>
      </w:r>
      <w:r w:rsidRPr="00443E87">
        <w:tab/>
      </w:r>
      <w:r w:rsidR="00F37958" w:rsidRPr="00443E87">
        <w:tab/>
      </w:r>
      <w:r w:rsidRPr="00443E87">
        <w:t>1</w:t>
      </w:r>
      <w:r w:rsidR="00443E87" w:rsidRPr="00443E87">
        <w:t>.749</w:t>
      </w:r>
      <w:r w:rsidRPr="00443E87">
        <w:t>,</w:t>
      </w:r>
      <w:r w:rsidR="00443E87" w:rsidRPr="00443E87">
        <w:t>8</w:t>
      </w:r>
      <w:r w:rsidRPr="00443E87">
        <w:t xml:space="preserve">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 xml:space="preserve">  scena, podscenie, piwnica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 xml:space="preserve">  (piwnica – pod foyer)</w:t>
      </w:r>
    </w:p>
    <w:p w:rsidR="001B5340" w:rsidRPr="00443E87" w:rsidRDefault="001B5340" w:rsidP="001B5340">
      <w:pPr>
        <w:pStyle w:val="Tekstpodstawowywcity21"/>
        <w:ind w:firstLine="0"/>
        <w:rPr>
          <w:vertAlign w:val="superscript"/>
        </w:rPr>
      </w:pPr>
      <w:r w:rsidRPr="00443E87">
        <w:tab/>
        <w:t>- poza zakresem opracowania</w:t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="00F37958" w:rsidRPr="00443E87">
        <w:tab/>
      </w:r>
      <w:r w:rsidR="00443E87" w:rsidRPr="00443E87">
        <w:t>1.675</w:t>
      </w:r>
      <w:r w:rsidRPr="00443E87">
        <w:t>,</w:t>
      </w:r>
      <w:r w:rsidR="00443E87" w:rsidRPr="00443E87">
        <w:t>7</w:t>
      </w:r>
      <w:r w:rsidRPr="00443E87">
        <w:t xml:space="preserve"> m</w:t>
      </w:r>
      <w:r w:rsidRPr="00443E87">
        <w:rPr>
          <w:vertAlign w:val="superscript"/>
        </w:rPr>
        <w:t>2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ab/>
        <w:t xml:space="preserve">  garderoby, administracja, zaplecze techniczne</w:t>
      </w:r>
    </w:p>
    <w:p w:rsidR="001B5340" w:rsidRPr="00443E87" w:rsidRDefault="001B5340" w:rsidP="001B5340">
      <w:pPr>
        <w:pStyle w:val="Tekstpodstawowywcity21"/>
        <w:ind w:firstLine="0"/>
        <w:rPr>
          <w:vertAlign w:val="superscript"/>
        </w:rPr>
      </w:pPr>
    </w:p>
    <w:p w:rsidR="001B5340" w:rsidRPr="00443E87" w:rsidRDefault="001B5340" w:rsidP="001B5340">
      <w:pPr>
        <w:pStyle w:val="Tekstpodstawowywcity21"/>
        <w:ind w:firstLine="0"/>
      </w:pPr>
      <w:r w:rsidRPr="00443E87">
        <w:t>- kubatura brutto w części nadziemnej</w:t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Pr="00443E87">
        <w:tab/>
        <w:t>29.370,0 m</w:t>
      </w:r>
      <w:r w:rsidRPr="00443E87">
        <w:rPr>
          <w:vertAlign w:val="superscript"/>
        </w:rPr>
        <w:t>3</w:t>
      </w:r>
      <w:r w:rsidRPr="00443E87">
        <w:tab/>
        <w:t xml:space="preserve"> </w:t>
      </w:r>
    </w:p>
    <w:p w:rsidR="001B5340" w:rsidRPr="00443E87" w:rsidRDefault="001B5340" w:rsidP="001B5340">
      <w:pPr>
        <w:pStyle w:val="Tekstpodstawowywcity21"/>
        <w:ind w:firstLine="0"/>
      </w:pPr>
      <w:r w:rsidRPr="00443E87">
        <w:t>- kubatura brutto w części podziemnej</w:t>
      </w:r>
      <w:r w:rsidRPr="00443E87">
        <w:tab/>
      </w:r>
      <w:r w:rsidRPr="00443E87">
        <w:tab/>
      </w:r>
      <w:r w:rsidRPr="00443E87">
        <w:tab/>
      </w:r>
      <w:r w:rsidRPr="00443E87">
        <w:tab/>
      </w:r>
      <w:r w:rsidRPr="00443E87">
        <w:tab/>
        <w:t>10.102,0 m</w:t>
      </w:r>
      <w:r w:rsidRPr="00443E87">
        <w:rPr>
          <w:vertAlign w:val="superscript"/>
        </w:rPr>
        <w:t>3</w:t>
      </w:r>
    </w:p>
    <w:p w:rsidR="001B5340" w:rsidRDefault="001B5340" w:rsidP="001B5340">
      <w:pPr>
        <w:pStyle w:val="Tekstpodstawowywcity21"/>
        <w:ind w:firstLine="0"/>
      </w:pPr>
      <w:r w:rsidRPr="00A034E2">
        <w:tab/>
        <w:t xml:space="preserve"> </w:t>
      </w:r>
    </w:p>
    <w:p w:rsidR="0062056A" w:rsidRDefault="0062056A" w:rsidP="001B5340">
      <w:pPr>
        <w:pStyle w:val="Tekstpodstawowywcity21"/>
        <w:ind w:firstLine="0"/>
      </w:pPr>
    </w:p>
    <w:p w:rsidR="0062056A" w:rsidRPr="00A034E2" w:rsidRDefault="0062056A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lastRenderedPageBreak/>
        <w:t xml:space="preserve">DANE INFORMUJĄCE </w:t>
      </w:r>
    </w:p>
    <w:p w:rsidR="001B5340" w:rsidRPr="00A034E2" w:rsidRDefault="001B5340" w:rsidP="001B5340">
      <w:pPr>
        <w:pStyle w:val="Tekstpodstawowywcity21"/>
        <w:ind w:left="360"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>Teren inwestycji znajduje się w strefie objętej ochrona konserwatorską: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- obszar uznany za pomnik historii jako miasto Gdańsk – miasto w zasięgu obwarowań XVII wieku;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- obszar wpisany do rejestru zabytków jako historyczny układ urbanistyczny miasta Gdańska.</w:t>
      </w:r>
    </w:p>
    <w:p w:rsidR="001B5340" w:rsidRPr="00A034E2" w:rsidRDefault="001B5340" w:rsidP="001B5340">
      <w:pPr>
        <w:pStyle w:val="Tekstpodstawowywcity21"/>
        <w:ind w:firstLine="0"/>
      </w:pPr>
      <w:r w:rsidRPr="00A034E2">
        <w:t>Z najwyższą starannością uwzględniono warunki wynikające z faktu lokalizacji terenu na obszarze historycznym miasta Gdańska oraz uwzględniono warunki wynikające z miejscowego planu zagospodarowania przestrzennego. Całość konsultowana była w trakcie projektowania a następnie przedłożona do uzgodnienia i uzyskując pozytywną opinię Wojewódzkiego Pomorskiego Konserwatora Zabytków.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t>DANE OKREŚLAJĄCE WPŁYW EKSPLOATACJI PODZIEMNYCH</w:t>
      </w:r>
    </w:p>
    <w:p w:rsidR="001B5340" w:rsidRPr="00A034E2" w:rsidRDefault="001B5340" w:rsidP="001B5340">
      <w:pPr>
        <w:pStyle w:val="Tekstpodstawowywcity21"/>
        <w:ind w:left="360" w:firstLine="0"/>
      </w:pPr>
    </w:p>
    <w:p w:rsidR="001B5340" w:rsidRPr="00A034E2" w:rsidRDefault="001B5340" w:rsidP="001B5340">
      <w:pPr>
        <w:pStyle w:val="Tekstpodstawowywcity21"/>
        <w:tabs>
          <w:tab w:val="clear" w:pos="709"/>
          <w:tab w:val="left" w:pos="284"/>
        </w:tabs>
        <w:ind w:firstLine="0"/>
      </w:pPr>
      <w:r w:rsidRPr="00A034E2">
        <w:t>Teren nie znajduje się w granicach terenów górniczych.</w:t>
      </w:r>
    </w:p>
    <w:p w:rsidR="001B5340" w:rsidRPr="00A034E2" w:rsidRDefault="001B5340" w:rsidP="001B5340">
      <w:pPr>
        <w:pStyle w:val="Tekstpodstawowywcity21"/>
        <w:tabs>
          <w:tab w:val="clear" w:pos="709"/>
          <w:tab w:val="left" w:pos="284"/>
        </w:tabs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t>DANE OKREŚLAJĄCE WPŁYW INWESTYCJI NA ŚRODOWISKO</w:t>
      </w:r>
    </w:p>
    <w:p w:rsidR="001B5340" w:rsidRPr="00A034E2" w:rsidRDefault="001B5340" w:rsidP="001B5340">
      <w:pPr>
        <w:pStyle w:val="Tekstpodstawowywcity21"/>
        <w:ind w:left="360"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>Inwestycja nie jest przedsięwzięciem mogącym znacząco oddziaływać na środowisko, w rozumieniu przepisów ustawy z dnia 03.10.2008 o udostępnianiu informacji o środowisku i jego ochronie, udziale społeczeństwa w ochronie środowiska oraz o ocenach oddziaływania na środowisko.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numPr>
          <w:ilvl w:val="0"/>
          <w:numId w:val="2"/>
        </w:numPr>
      </w:pPr>
      <w:r w:rsidRPr="00A034E2">
        <w:t xml:space="preserve"> INFORMACJA O OBSZARZE ODDZIAŁYWANIA OBIEKTU </w:t>
      </w:r>
    </w:p>
    <w:p w:rsidR="001B5340" w:rsidRPr="00A034E2" w:rsidRDefault="001B5340" w:rsidP="001B5340">
      <w:pPr>
        <w:pStyle w:val="Tekstpodstawowywcity21"/>
        <w:ind w:left="360"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>Obszar oddziaływania obiektu obejmuje nieruchomości na których planowana jest inwestycja przy ulicach Teatralnej i Św. Ducha i ogranicza się do działek nr: 234/1, 235, 236, 237, 238/4  – obręb 0089, jednostki ewidencyjnej 226101_1 M. Gdańsk.</w:t>
      </w: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</w:p>
    <w:p w:rsidR="001B5340" w:rsidRPr="00A034E2" w:rsidRDefault="001B5340" w:rsidP="001B5340">
      <w:pPr>
        <w:pStyle w:val="Tekstpodstawowywcity21"/>
        <w:ind w:firstLine="0"/>
      </w:pPr>
      <w:r w:rsidRPr="00A034E2">
        <w:t>dr inż. arch. Krzysztof Kozłowski</w:t>
      </w:r>
    </w:p>
    <w:p w:rsidR="001B5340" w:rsidRPr="00A034E2" w:rsidRDefault="001B5340" w:rsidP="00C65060">
      <w:pPr>
        <w:suppressAutoHyphens w:val="0"/>
        <w:rPr>
          <w:b w:val="0"/>
        </w:rPr>
      </w:pPr>
    </w:p>
    <w:sectPr w:rsidR="001B5340" w:rsidRPr="00A034E2" w:rsidSect="00A74C23">
      <w:headerReference w:type="even" r:id="rId8"/>
      <w:headerReference w:type="default" r:id="rId9"/>
      <w:footerReference w:type="default" r:id="rId10"/>
      <w:pgSz w:w="11906" w:h="16838"/>
      <w:pgMar w:top="907" w:right="1134" w:bottom="1276" w:left="1814" w:header="703" w:footer="624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21" w:rsidRDefault="00461821">
      <w:r>
        <w:separator/>
      </w:r>
    </w:p>
  </w:endnote>
  <w:endnote w:type="continuationSeparator" w:id="0">
    <w:p w:rsidR="00461821" w:rsidRDefault="0046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ino MT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821" w:rsidRPr="00442958" w:rsidRDefault="00461821" w:rsidP="00442958">
    <w:pPr>
      <w:pStyle w:val="Stopka"/>
      <w:pBdr>
        <w:top w:val="single" w:sz="4" w:space="1" w:color="auto"/>
      </w:pBdr>
    </w:pPr>
    <w:r>
      <w:rPr>
        <w:rFonts w:ascii="Arial" w:hAnsi="Arial" w:cs="Arial"/>
        <w:b w:val="0"/>
        <w:sz w:val="20"/>
      </w:rPr>
      <w:t>warsztat architektury S</w:t>
    </w:r>
    <w:r>
      <w:rPr>
        <w:rFonts w:ascii="Arial" w:hAnsi="Arial" w:cs="Arial"/>
        <w:b w:val="0"/>
        <w:caps w:val="0"/>
        <w:sz w:val="20"/>
      </w:rPr>
      <w:t>opot</w:t>
    </w:r>
    <w:r>
      <w:rPr>
        <w:rFonts w:ascii="Arial" w:hAnsi="Arial" w:cs="Arial"/>
        <w:b w:val="0"/>
        <w:sz w:val="20"/>
      </w:rPr>
      <w:t xml:space="preserve">, </w:t>
    </w:r>
    <w:r>
      <w:rPr>
        <w:rFonts w:ascii="Arial" w:hAnsi="Arial" w:cs="Arial"/>
        <w:b w:val="0"/>
        <w:caps w:val="0"/>
        <w:sz w:val="20"/>
      </w:rPr>
      <w:t xml:space="preserve">ulica </w:t>
    </w:r>
    <w:r>
      <w:rPr>
        <w:rFonts w:ascii="Arial" w:hAnsi="Arial" w:cs="Arial"/>
        <w:b w:val="0"/>
        <w:sz w:val="20"/>
      </w:rPr>
      <w:t>A</w:t>
    </w:r>
    <w:r>
      <w:rPr>
        <w:rFonts w:ascii="Arial" w:hAnsi="Arial" w:cs="Arial"/>
        <w:b w:val="0"/>
        <w:caps w:val="0"/>
        <w:sz w:val="20"/>
      </w:rPr>
      <w:t xml:space="preserve">rmii Krajowej </w:t>
    </w:r>
    <w:r>
      <w:rPr>
        <w:rFonts w:ascii="Arial" w:hAnsi="Arial" w:cs="Arial"/>
        <w:b w:val="0"/>
        <w:sz w:val="20"/>
      </w:rPr>
      <w:t xml:space="preserve">85, </w:t>
    </w:r>
    <w:r>
      <w:rPr>
        <w:rFonts w:ascii="Arial" w:hAnsi="Arial" w:cs="Arial"/>
        <w:b w:val="0"/>
        <w:caps w:val="0"/>
        <w:sz w:val="20"/>
      </w:rPr>
      <w:t xml:space="preserve">(0-58) </w:t>
    </w:r>
    <w:r>
      <w:rPr>
        <w:rFonts w:ascii="Arial" w:hAnsi="Arial" w:cs="Arial"/>
        <w:b w:val="0"/>
        <w:sz w:val="20"/>
      </w:rPr>
      <w:t xml:space="preserve">551 45 59, </w:t>
    </w:r>
    <w:r>
      <w:rPr>
        <w:rFonts w:ascii="Arial" w:hAnsi="Arial" w:cs="Arial"/>
        <w:b w:val="0"/>
        <w:caps w:val="0"/>
        <w:sz w:val="20"/>
      </w:rPr>
      <w:t>pracownia@wapa.pl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21" w:rsidRDefault="00461821">
      <w:r>
        <w:separator/>
      </w:r>
    </w:p>
  </w:footnote>
  <w:footnote w:type="continuationSeparator" w:id="0">
    <w:p w:rsidR="00461821" w:rsidRDefault="00461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821" w:rsidRPr="00AB7831" w:rsidRDefault="000F3389" w:rsidP="00AB7831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right="360"/>
      <w:jc w:val="center"/>
      <w:rPr>
        <w:b w:val="0"/>
        <w:i/>
        <w:caps w:val="0"/>
        <w:sz w:val="20"/>
      </w:rPr>
    </w:pPr>
    <w:r w:rsidRPr="000F3389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81" type="#_x0000_t202" style="position:absolute;left:0;text-align:left;margin-left:525.2pt;margin-top:.05pt;width:13.35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" stroked="f">
          <v:fill opacity="0"/>
          <v:textbox style="mso-next-textbox:#Text Box 1" inset="0,0,0,0">
            <w:txbxContent>
              <w:p w:rsidR="00461821" w:rsidRDefault="000F3389">
                <w:pPr>
                  <w:pStyle w:val="Nagwek"/>
                </w:pPr>
                <w:r>
                  <w:rPr>
                    <w:rStyle w:val="Numerstrony"/>
                    <w:rFonts w:cs="Arial"/>
                  </w:rPr>
                  <w:fldChar w:fldCharType="begin"/>
                </w:r>
                <w:r w:rsidR="00461821">
                  <w:rPr>
                    <w:rStyle w:val="Numerstrony"/>
                    <w:rFonts w:cs="Arial"/>
                  </w:rPr>
                  <w:instrText xml:space="preserve"> PAGE </w:instrText>
                </w:r>
                <w:r>
                  <w:rPr>
                    <w:rStyle w:val="Numerstrony"/>
                    <w:rFonts w:cs="Arial"/>
                  </w:rPr>
                  <w:fldChar w:fldCharType="separate"/>
                </w:r>
                <w:r w:rsidR="00461821">
                  <w:rPr>
                    <w:rStyle w:val="Numerstrony"/>
                    <w:rFonts w:cs="Arial"/>
                    <w:noProof/>
                  </w:rPr>
                  <w:t>28</w:t>
                </w:r>
                <w:r>
                  <w:rPr>
                    <w:rStyle w:val="Numerstrony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1856"/>
      <w:docPartObj>
        <w:docPartGallery w:val="Page Numbers (Top of Page)"/>
        <w:docPartUnique/>
      </w:docPartObj>
    </w:sdtPr>
    <w:sdtContent>
      <w:p w:rsidR="00461821" w:rsidRDefault="000F3389">
        <w:pPr>
          <w:pStyle w:val="Nagwek"/>
          <w:jc w:val="right"/>
        </w:pPr>
        <w:fldSimple w:instr="PAGE   \* MERGEFORMAT">
          <w:r w:rsidR="00443E87">
            <w:rPr>
              <w:noProof/>
            </w:rPr>
            <w:t>4</w:t>
          </w:r>
        </w:fldSimple>
      </w:p>
    </w:sdtContent>
  </w:sdt>
  <w:p w:rsidR="00461821" w:rsidRDefault="00461821" w:rsidP="0037033F">
    <w:pPr>
      <w:pStyle w:val="Standard"/>
      <w:rPr>
        <w:rFonts w:cs="Times New Roman"/>
        <w:i/>
        <w:sz w:val="20"/>
        <w:szCs w:val="20"/>
      </w:rPr>
    </w:pPr>
    <w:r>
      <w:rPr>
        <w:rFonts w:cs="Times New Roman"/>
        <w:i/>
        <w:sz w:val="20"/>
        <w:szCs w:val="20"/>
      </w:rPr>
      <w:t>P</w:t>
    </w:r>
    <w:r w:rsidRPr="0037033F">
      <w:rPr>
        <w:rFonts w:cs="Times New Roman"/>
        <w:i/>
        <w:sz w:val="20"/>
        <w:szCs w:val="20"/>
      </w:rPr>
      <w:t xml:space="preserve">rzebudowa </w:t>
    </w:r>
    <w:r>
      <w:rPr>
        <w:rFonts w:cs="Times New Roman"/>
        <w:i/>
        <w:sz w:val="20"/>
        <w:szCs w:val="20"/>
      </w:rPr>
      <w:t>i rozbudowa Teatru W</w:t>
    </w:r>
    <w:r w:rsidRPr="0037033F">
      <w:rPr>
        <w:rFonts w:cs="Times New Roman"/>
        <w:i/>
        <w:sz w:val="20"/>
        <w:szCs w:val="20"/>
      </w:rPr>
      <w:t xml:space="preserve">ybrzeże przy ul. Świętego </w:t>
    </w:r>
    <w:r>
      <w:rPr>
        <w:rFonts w:cs="Times New Roman"/>
        <w:i/>
        <w:sz w:val="20"/>
        <w:szCs w:val="20"/>
      </w:rPr>
      <w:t>Ducha 2 w G</w:t>
    </w:r>
    <w:r w:rsidRPr="0037033F">
      <w:rPr>
        <w:rFonts w:cs="Times New Roman"/>
        <w:i/>
        <w:sz w:val="20"/>
        <w:szCs w:val="20"/>
      </w:rPr>
      <w:t>dańsku</w:t>
    </w:r>
    <w:r>
      <w:rPr>
        <w:rFonts w:cs="Times New Roman"/>
        <w:i/>
        <w:sz w:val="20"/>
        <w:szCs w:val="20"/>
      </w:rPr>
      <w:t xml:space="preserve">; </w:t>
    </w:r>
  </w:p>
  <w:p w:rsidR="00461821" w:rsidRDefault="00461821" w:rsidP="0037033F">
    <w:pPr>
      <w:pStyle w:val="Standard"/>
      <w:rPr>
        <w:rFonts w:cs="Times New Roman"/>
        <w:i/>
        <w:sz w:val="20"/>
        <w:szCs w:val="20"/>
      </w:rPr>
    </w:pPr>
    <w:r w:rsidRPr="009E56A0">
      <w:rPr>
        <w:rFonts w:cs="Times New Roman"/>
        <w:i/>
        <w:sz w:val="20"/>
        <w:szCs w:val="20"/>
      </w:rPr>
      <w:t xml:space="preserve">dotyczy działek nr: </w:t>
    </w:r>
    <w:r>
      <w:rPr>
        <w:i/>
        <w:sz w:val="20"/>
        <w:szCs w:val="20"/>
      </w:rPr>
      <w:t>234/1, 235, 236,</w:t>
    </w:r>
    <w:r w:rsidRPr="00AB698C">
      <w:rPr>
        <w:i/>
        <w:sz w:val="20"/>
        <w:szCs w:val="20"/>
      </w:rPr>
      <w:t xml:space="preserve"> 237, 238/4</w:t>
    </w:r>
    <w:r>
      <w:rPr>
        <w:i/>
        <w:sz w:val="20"/>
        <w:szCs w:val="20"/>
      </w:rPr>
      <w:t>; obręb 0089</w:t>
    </w:r>
    <w:r>
      <w:rPr>
        <w:rFonts w:cs="Times New Roman"/>
        <w:i/>
        <w:sz w:val="20"/>
        <w:szCs w:val="20"/>
      </w:rPr>
      <w:t xml:space="preserve"> - projekt wykonawczy – część B</w:t>
    </w:r>
  </w:p>
  <w:p w:rsidR="00461821" w:rsidRDefault="000F3389" w:rsidP="000178EA">
    <w:pPr>
      <w:pStyle w:val="Akapitzlist"/>
      <w:spacing w:after="0"/>
      <w:ind w:left="0"/>
      <w:jc w:val="center"/>
      <w:rPr>
        <w:b/>
        <w:i/>
        <w:caps/>
        <w:sz w:val="20"/>
        <w:szCs w:val="20"/>
      </w:rPr>
    </w:pPr>
    <w:r>
      <w:rPr>
        <w:b/>
        <w:i/>
        <w:caps/>
        <w:noProof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83" type="#_x0000_t32" style="position:absolute;left:0;text-align:left;margin-left:-8.2pt;margin-top:.8pt;width:455.25pt;height:0;z-index:25165875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B86378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4"/>
    <w:multiLevelType w:val="multilevel"/>
    <w:tmpl w:val="00000004"/>
    <w:name w:val="WW8Num10"/>
    <w:lvl w:ilvl="0">
      <w:start w:val="1"/>
      <w:numFmt w:val="decimal"/>
      <w:pStyle w:val="A1zm1"/>
      <w:suff w:val="space"/>
      <w:lvlText w:val="%1.0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6"/>
    <w:multiLevelType w:val="singleLevel"/>
    <w:tmpl w:val="00000006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7"/>
    <w:multiLevelType w:val="singleLevel"/>
    <w:tmpl w:val="00000007"/>
    <w:name w:val="WW8Num4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2634C0A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07090F89"/>
    <w:multiLevelType w:val="hybridMultilevel"/>
    <w:tmpl w:val="74AA30EE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A01B48"/>
    <w:multiLevelType w:val="hybridMultilevel"/>
    <w:tmpl w:val="5AFE38CA"/>
    <w:lvl w:ilvl="0" w:tplc="51D01550">
      <w:start w:val="2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8595F"/>
    <w:multiLevelType w:val="hybridMultilevel"/>
    <w:tmpl w:val="DACC54D2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1B178C1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EC3E7C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2C0767E"/>
    <w:multiLevelType w:val="hybridMultilevel"/>
    <w:tmpl w:val="2A1A8ABE"/>
    <w:lvl w:ilvl="0" w:tplc="38068558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DD5773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7BF249D"/>
    <w:multiLevelType w:val="hybridMultilevel"/>
    <w:tmpl w:val="8EAA99DE"/>
    <w:lvl w:ilvl="0" w:tplc="0500511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890A41"/>
    <w:multiLevelType w:val="hybridMultilevel"/>
    <w:tmpl w:val="11E6F39A"/>
    <w:lvl w:ilvl="0" w:tplc="D22ED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255E82"/>
    <w:multiLevelType w:val="multilevel"/>
    <w:tmpl w:val="6B620168"/>
    <w:lvl w:ilvl="0">
      <w:start w:val="1"/>
      <w:numFmt w:val="decimal"/>
      <w:lvlText w:val="AW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606" w:hanging="180"/>
      </w:pPr>
      <w:rPr>
        <w:rFonts w:hint="default"/>
      </w:rPr>
    </w:lvl>
    <w:lvl w:ilvl="3">
      <w:start w:val="1"/>
      <w:numFmt w:val="decimal"/>
      <w:lvlText w:val="2.%4"/>
      <w:lvlJc w:val="left"/>
      <w:pPr>
        <w:ind w:left="607" w:hanging="18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E2232A0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09D61F9"/>
    <w:multiLevelType w:val="hybridMultilevel"/>
    <w:tmpl w:val="CF54891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A3B61DAC">
      <w:start w:val="1"/>
      <w:numFmt w:val="ordinal"/>
      <w:lvlText w:val="1.%2"/>
      <w:lvlJc w:val="left"/>
      <w:pPr>
        <w:ind w:left="222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21236C63"/>
    <w:multiLevelType w:val="multilevel"/>
    <w:tmpl w:val="DD8CD1D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21FB55ED"/>
    <w:multiLevelType w:val="hybridMultilevel"/>
    <w:tmpl w:val="C786E326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25D0C1A"/>
    <w:multiLevelType w:val="hybridMultilevel"/>
    <w:tmpl w:val="CD78074C"/>
    <w:lvl w:ilvl="0" w:tplc="4D8696FC">
      <w:start w:val="1"/>
      <w:numFmt w:val="ordinal"/>
      <w:lvlText w:val="5.%1"/>
      <w:lvlJc w:val="left"/>
      <w:pPr>
        <w:ind w:left="644" w:hanging="360"/>
      </w:pPr>
      <w:rPr>
        <w:rFonts w:hint="default"/>
      </w:rPr>
    </w:lvl>
    <w:lvl w:ilvl="1" w:tplc="A3B61DAC">
      <w:start w:val="1"/>
      <w:numFmt w:val="ordinal"/>
      <w:lvlText w:val="1.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75C1FE6"/>
    <w:multiLevelType w:val="hybridMultilevel"/>
    <w:tmpl w:val="DAD6E1E0"/>
    <w:lvl w:ilvl="0" w:tplc="5F24411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502DBC"/>
    <w:multiLevelType w:val="multilevel"/>
    <w:tmpl w:val="699051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DC0718"/>
    <w:multiLevelType w:val="hybridMultilevel"/>
    <w:tmpl w:val="3A040A76"/>
    <w:lvl w:ilvl="0" w:tplc="B442F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2D4B4FB1"/>
    <w:multiLevelType w:val="multilevel"/>
    <w:tmpl w:val="E0CC9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DA729C8"/>
    <w:multiLevelType w:val="hybridMultilevel"/>
    <w:tmpl w:val="25A245E8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02D5C99"/>
    <w:multiLevelType w:val="multilevel"/>
    <w:tmpl w:val="5450E25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32186F82"/>
    <w:multiLevelType w:val="hybridMultilevel"/>
    <w:tmpl w:val="F8F8FAAA"/>
    <w:lvl w:ilvl="0" w:tplc="AB849476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9B708E"/>
    <w:multiLevelType w:val="hybridMultilevel"/>
    <w:tmpl w:val="2D86F7BA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A3B61DAC">
      <w:start w:val="1"/>
      <w:numFmt w:val="ordinal"/>
      <w:lvlText w:val="1.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7AA4512"/>
    <w:multiLevelType w:val="hybridMultilevel"/>
    <w:tmpl w:val="00F4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8164B3"/>
    <w:multiLevelType w:val="multilevel"/>
    <w:tmpl w:val="FA10C25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3AEC1E0B"/>
    <w:multiLevelType w:val="hybridMultilevel"/>
    <w:tmpl w:val="74AA30EE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85226EF"/>
    <w:multiLevelType w:val="hybridMultilevel"/>
    <w:tmpl w:val="CEFAFEDE"/>
    <w:lvl w:ilvl="0" w:tplc="1EF864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3D3AF2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>
    <w:nsid w:val="56930D58"/>
    <w:multiLevelType w:val="multilevel"/>
    <w:tmpl w:val="272C17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149C7"/>
    <w:multiLevelType w:val="multilevel"/>
    <w:tmpl w:val="8E2E028C"/>
    <w:lvl w:ilvl="0">
      <w:start w:val="1"/>
      <w:numFmt w:val="decimal"/>
      <w:lvlText w:val="AF%1."/>
      <w:lvlJc w:val="left"/>
      <w:pPr>
        <w:ind w:left="928" w:hanging="360"/>
      </w:pPr>
      <w:rPr>
        <w:rFonts w:hint="default"/>
        <w:sz w:val="24"/>
      </w:rPr>
    </w:lvl>
    <w:lvl w:ilvl="1">
      <w:start w:val="1"/>
      <w:numFmt w:val="decimalZero"/>
      <w:lvlText w:val="%2."/>
      <w:lvlJc w:val="left"/>
      <w:pPr>
        <w:ind w:left="1278" w:hanging="36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815" w:hanging="18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abstractNum w:abstractNumId="39">
    <w:nsid w:val="6080607C"/>
    <w:multiLevelType w:val="multilevel"/>
    <w:tmpl w:val="4DF42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35914CA"/>
    <w:multiLevelType w:val="hybridMultilevel"/>
    <w:tmpl w:val="438251F6"/>
    <w:lvl w:ilvl="0" w:tplc="1ABA91C2">
      <w:start w:val="1"/>
      <w:numFmt w:val="decimal"/>
      <w:lvlText w:val="0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4961E1E"/>
    <w:multiLevelType w:val="hybridMultilevel"/>
    <w:tmpl w:val="26F4D03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7CF34F9"/>
    <w:multiLevelType w:val="hybridMultilevel"/>
    <w:tmpl w:val="EC4EEEAE"/>
    <w:lvl w:ilvl="0" w:tplc="91BC495E">
      <w:start w:val="1"/>
      <w:numFmt w:val="ordinal"/>
      <w:lvlText w:val="4.%1"/>
      <w:lvlJc w:val="left"/>
      <w:pPr>
        <w:ind w:left="644" w:hanging="360"/>
      </w:pPr>
      <w:rPr>
        <w:rFonts w:hint="default"/>
      </w:rPr>
    </w:lvl>
    <w:lvl w:ilvl="1" w:tplc="A3B61DAC">
      <w:start w:val="1"/>
      <w:numFmt w:val="ordinal"/>
      <w:lvlText w:val="1.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9077078"/>
    <w:multiLevelType w:val="hybridMultilevel"/>
    <w:tmpl w:val="D9902A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DBD40CE"/>
    <w:multiLevelType w:val="hybridMultilevel"/>
    <w:tmpl w:val="D26E3DBE"/>
    <w:lvl w:ilvl="0" w:tplc="B07E8824">
      <w:start w:val="1"/>
      <w:numFmt w:val="ordinal"/>
      <w:lvlText w:val="2.%1"/>
      <w:lvlJc w:val="left"/>
      <w:pPr>
        <w:ind w:left="644" w:hanging="360"/>
      </w:pPr>
      <w:rPr>
        <w:rFonts w:hint="default"/>
      </w:rPr>
    </w:lvl>
    <w:lvl w:ilvl="1" w:tplc="A3B61DAC">
      <w:start w:val="1"/>
      <w:numFmt w:val="ordinal"/>
      <w:lvlText w:val="1.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AE35DE"/>
    <w:multiLevelType w:val="hybridMultilevel"/>
    <w:tmpl w:val="26F4D03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711085F"/>
    <w:multiLevelType w:val="hybridMultilevel"/>
    <w:tmpl w:val="0CF68E76"/>
    <w:lvl w:ilvl="0" w:tplc="E7042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2635E"/>
    <w:multiLevelType w:val="hybridMultilevel"/>
    <w:tmpl w:val="3DF662AC"/>
    <w:lvl w:ilvl="0" w:tplc="4B9294D6">
      <w:start w:val="1"/>
      <w:numFmt w:val="ordinal"/>
      <w:lvlText w:val="3.%1"/>
      <w:lvlJc w:val="left"/>
      <w:pPr>
        <w:ind w:left="644" w:hanging="360"/>
      </w:pPr>
      <w:rPr>
        <w:rFonts w:hint="default"/>
      </w:rPr>
    </w:lvl>
    <w:lvl w:ilvl="1" w:tplc="A3B61DAC">
      <w:start w:val="1"/>
      <w:numFmt w:val="ordinal"/>
      <w:lvlText w:val="1.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26"/>
  </w:num>
  <w:num w:numId="6">
    <w:abstractNumId w:val="30"/>
  </w:num>
  <w:num w:numId="7">
    <w:abstractNumId w:val="46"/>
  </w:num>
  <w:num w:numId="8">
    <w:abstractNumId w:val="17"/>
  </w:num>
  <w:num w:numId="9">
    <w:abstractNumId w:val="39"/>
  </w:num>
  <w:num w:numId="10">
    <w:abstractNumId w:val="32"/>
  </w:num>
  <w:num w:numId="11">
    <w:abstractNumId w:val="36"/>
  </w:num>
  <w:num w:numId="12">
    <w:abstractNumId w:val="35"/>
  </w:num>
  <w:num w:numId="13">
    <w:abstractNumId w:val="10"/>
  </w:num>
  <w:num w:numId="14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16"/>
  </w:num>
  <w:num w:numId="16">
    <w:abstractNumId w:val="27"/>
  </w:num>
  <w:num w:numId="17">
    <w:abstractNumId w:val="29"/>
  </w:num>
  <w:num w:numId="18">
    <w:abstractNumId w:val="33"/>
  </w:num>
  <w:num w:numId="19">
    <w:abstractNumId w:val="21"/>
  </w:num>
  <w:num w:numId="20">
    <w:abstractNumId w:val="37"/>
  </w:num>
  <w:num w:numId="21">
    <w:abstractNumId w:val="25"/>
  </w:num>
  <w:num w:numId="22">
    <w:abstractNumId w:val="19"/>
  </w:num>
  <w:num w:numId="23">
    <w:abstractNumId w:val="38"/>
  </w:num>
  <w:num w:numId="24">
    <w:abstractNumId w:val="18"/>
  </w:num>
  <w:num w:numId="25">
    <w:abstractNumId w:val="12"/>
  </w:num>
  <w:num w:numId="26">
    <w:abstractNumId w:val="15"/>
  </w:num>
  <w:num w:numId="27">
    <w:abstractNumId w:val="13"/>
  </w:num>
  <w:num w:numId="28">
    <w:abstractNumId w:val="45"/>
  </w:num>
  <w:num w:numId="29">
    <w:abstractNumId w:val="41"/>
  </w:num>
  <w:num w:numId="30">
    <w:abstractNumId w:val="22"/>
  </w:num>
  <w:num w:numId="31">
    <w:abstractNumId w:val="40"/>
  </w:num>
  <w:num w:numId="32">
    <w:abstractNumId w:val="20"/>
  </w:num>
  <w:num w:numId="33">
    <w:abstractNumId w:val="44"/>
  </w:num>
  <w:num w:numId="34">
    <w:abstractNumId w:val="47"/>
  </w:num>
  <w:num w:numId="35">
    <w:abstractNumId w:val="42"/>
  </w:num>
  <w:num w:numId="36">
    <w:abstractNumId w:val="23"/>
  </w:num>
  <w:num w:numId="37">
    <w:abstractNumId w:val="31"/>
  </w:num>
  <w:num w:numId="38">
    <w:abstractNumId w:val="28"/>
  </w:num>
  <w:num w:numId="39">
    <w:abstractNumId w:val="14"/>
  </w:num>
  <w:num w:numId="40">
    <w:abstractNumId w:val="11"/>
  </w:num>
  <w:num w:numId="41">
    <w:abstractNumId w:val="34"/>
  </w:num>
  <w:num w:numId="42">
    <w:abstractNumId w:val="24"/>
  </w:num>
  <w:num w:numId="43">
    <w:abstractNumId w:val="9"/>
  </w:num>
  <w:num w:numId="44">
    <w:abstractNumId w:val="4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85"/>
    <o:shapelayout v:ext="edit">
      <o:idmap v:ext="edit" data="20"/>
      <o:rules v:ext="edit">
        <o:r id="V:Rule2" type="connector" idref="#_x0000_s20483"/>
      </o:rules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B1571"/>
    <w:rsid w:val="0000606E"/>
    <w:rsid w:val="00011CD3"/>
    <w:rsid w:val="0001275D"/>
    <w:rsid w:val="00016002"/>
    <w:rsid w:val="000178EA"/>
    <w:rsid w:val="00030DE3"/>
    <w:rsid w:val="00031CA6"/>
    <w:rsid w:val="000338E9"/>
    <w:rsid w:val="00036B68"/>
    <w:rsid w:val="000409B6"/>
    <w:rsid w:val="00042325"/>
    <w:rsid w:val="0004480C"/>
    <w:rsid w:val="000517E5"/>
    <w:rsid w:val="00051B62"/>
    <w:rsid w:val="00052850"/>
    <w:rsid w:val="0006091E"/>
    <w:rsid w:val="00072290"/>
    <w:rsid w:val="00080696"/>
    <w:rsid w:val="00081BB6"/>
    <w:rsid w:val="0008203B"/>
    <w:rsid w:val="00084F73"/>
    <w:rsid w:val="00096947"/>
    <w:rsid w:val="000B4498"/>
    <w:rsid w:val="000C4373"/>
    <w:rsid w:val="000C44E9"/>
    <w:rsid w:val="000D7CA3"/>
    <w:rsid w:val="000E2CDA"/>
    <w:rsid w:val="000F2B9F"/>
    <w:rsid w:val="000F3389"/>
    <w:rsid w:val="000F33C1"/>
    <w:rsid w:val="000F364C"/>
    <w:rsid w:val="000F61B7"/>
    <w:rsid w:val="00102930"/>
    <w:rsid w:val="00103D62"/>
    <w:rsid w:val="001070DA"/>
    <w:rsid w:val="0012191A"/>
    <w:rsid w:val="00123D45"/>
    <w:rsid w:val="0012491F"/>
    <w:rsid w:val="001325EF"/>
    <w:rsid w:val="00134137"/>
    <w:rsid w:val="00136068"/>
    <w:rsid w:val="001401F2"/>
    <w:rsid w:val="001406E3"/>
    <w:rsid w:val="001640F6"/>
    <w:rsid w:val="001723FD"/>
    <w:rsid w:val="00182A3B"/>
    <w:rsid w:val="001855F0"/>
    <w:rsid w:val="00195BCD"/>
    <w:rsid w:val="001A383B"/>
    <w:rsid w:val="001B0AB9"/>
    <w:rsid w:val="001B229B"/>
    <w:rsid w:val="001B5340"/>
    <w:rsid w:val="001B7453"/>
    <w:rsid w:val="001D5F56"/>
    <w:rsid w:val="001E11FD"/>
    <w:rsid w:val="001E5981"/>
    <w:rsid w:val="001F2D73"/>
    <w:rsid w:val="001F3789"/>
    <w:rsid w:val="001F5B9A"/>
    <w:rsid w:val="001F5FCE"/>
    <w:rsid w:val="002004D7"/>
    <w:rsid w:val="0020187E"/>
    <w:rsid w:val="00202BAE"/>
    <w:rsid w:val="002071B5"/>
    <w:rsid w:val="00214559"/>
    <w:rsid w:val="00221B03"/>
    <w:rsid w:val="00222A41"/>
    <w:rsid w:val="00230126"/>
    <w:rsid w:val="00237261"/>
    <w:rsid w:val="00237E1E"/>
    <w:rsid w:val="00241943"/>
    <w:rsid w:val="00242B37"/>
    <w:rsid w:val="0024722C"/>
    <w:rsid w:val="002559AB"/>
    <w:rsid w:val="0025689D"/>
    <w:rsid w:val="002627BB"/>
    <w:rsid w:val="002674A5"/>
    <w:rsid w:val="00295FED"/>
    <w:rsid w:val="002A2B99"/>
    <w:rsid w:val="002A34E0"/>
    <w:rsid w:val="002B089A"/>
    <w:rsid w:val="002C7346"/>
    <w:rsid w:val="002C7B2D"/>
    <w:rsid w:val="002D469C"/>
    <w:rsid w:val="002D7DCB"/>
    <w:rsid w:val="002E2DC1"/>
    <w:rsid w:val="002E6856"/>
    <w:rsid w:val="002F0D8D"/>
    <w:rsid w:val="002F14D1"/>
    <w:rsid w:val="002F447F"/>
    <w:rsid w:val="002F4C8A"/>
    <w:rsid w:val="002F5A96"/>
    <w:rsid w:val="0030173B"/>
    <w:rsid w:val="003020CE"/>
    <w:rsid w:val="00314675"/>
    <w:rsid w:val="00317381"/>
    <w:rsid w:val="0033439A"/>
    <w:rsid w:val="00334528"/>
    <w:rsid w:val="00354AD7"/>
    <w:rsid w:val="0035673C"/>
    <w:rsid w:val="00364A85"/>
    <w:rsid w:val="0037033F"/>
    <w:rsid w:val="00372789"/>
    <w:rsid w:val="00374CF9"/>
    <w:rsid w:val="00376792"/>
    <w:rsid w:val="00376B08"/>
    <w:rsid w:val="00384757"/>
    <w:rsid w:val="003877B9"/>
    <w:rsid w:val="00391312"/>
    <w:rsid w:val="00391A14"/>
    <w:rsid w:val="003928ED"/>
    <w:rsid w:val="003936E3"/>
    <w:rsid w:val="003A1B92"/>
    <w:rsid w:val="003B1D5F"/>
    <w:rsid w:val="003B52D9"/>
    <w:rsid w:val="003C0E82"/>
    <w:rsid w:val="003D3E6C"/>
    <w:rsid w:val="003D43DA"/>
    <w:rsid w:val="003D539E"/>
    <w:rsid w:val="003E5564"/>
    <w:rsid w:val="003F304D"/>
    <w:rsid w:val="003F7AC3"/>
    <w:rsid w:val="00414ADB"/>
    <w:rsid w:val="00423F5F"/>
    <w:rsid w:val="00442181"/>
    <w:rsid w:val="00442958"/>
    <w:rsid w:val="00443E87"/>
    <w:rsid w:val="00444EC9"/>
    <w:rsid w:val="00454643"/>
    <w:rsid w:val="00461821"/>
    <w:rsid w:val="00462A1C"/>
    <w:rsid w:val="00474563"/>
    <w:rsid w:val="00480FBC"/>
    <w:rsid w:val="00481310"/>
    <w:rsid w:val="00485AB9"/>
    <w:rsid w:val="00485CEE"/>
    <w:rsid w:val="004908E1"/>
    <w:rsid w:val="004964F0"/>
    <w:rsid w:val="004966E7"/>
    <w:rsid w:val="004A5A47"/>
    <w:rsid w:val="004A65EE"/>
    <w:rsid w:val="004B7C83"/>
    <w:rsid w:val="004D1D83"/>
    <w:rsid w:val="004E0ECE"/>
    <w:rsid w:val="00503D89"/>
    <w:rsid w:val="00511838"/>
    <w:rsid w:val="005164A5"/>
    <w:rsid w:val="00516C85"/>
    <w:rsid w:val="00517685"/>
    <w:rsid w:val="00534861"/>
    <w:rsid w:val="005413BD"/>
    <w:rsid w:val="00544EA1"/>
    <w:rsid w:val="00547820"/>
    <w:rsid w:val="005635FD"/>
    <w:rsid w:val="005763E1"/>
    <w:rsid w:val="00576E19"/>
    <w:rsid w:val="00582BEC"/>
    <w:rsid w:val="00585B10"/>
    <w:rsid w:val="00587ECF"/>
    <w:rsid w:val="00591271"/>
    <w:rsid w:val="005A37F1"/>
    <w:rsid w:val="005A5DD3"/>
    <w:rsid w:val="005B02ED"/>
    <w:rsid w:val="005B1073"/>
    <w:rsid w:val="005B2FDE"/>
    <w:rsid w:val="005B5161"/>
    <w:rsid w:val="005D08C7"/>
    <w:rsid w:val="005D109C"/>
    <w:rsid w:val="005D685D"/>
    <w:rsid w:val="005D7F44"/>
    <w:rsid w:val="005E4643"/>
    <w:rsid w:val="005E4715"/>
    <w:rsid w:val="005E4A35"/>
    <w:rsid w:val="005F10E6"/>
    <w:rsid w:val="005F2041"/>
    <w:rsid w:val="005F2783"/>
    <w:rsid w:val="00600BDB"/>
    <w:rsid w:val="00605F06"/>
    <w:rsid w:val="00606F34"/>
    <w:rsid w:val="00611DE5"/>
    <w:rsid w:val="00611EC0"/>
    <w:rsid w:val="00615579"/>
    <w:rsid w:val="00615925"/>
    <w:rsid w:val="0062056A"/>
    <w:rsid w:val="006223E1"/>
    <w:rsid w:val="00622409"/>
    <w:rsid w:val="006470DB"/>
    <w:rsid w:val="00650795"/>
    <w:rsid w:val="006542B2"/>
    <w:rsid w:val="006558AB"/>
    <w:rsid w:val="00664D5D"/>
    <w:rsid w:val="006739C7"/>
    <w:rsid w:val="00681632"/>
    <w:rsid w:val="0068480C"/>
    <w:rsid w:val="0069371E"/>
    <w:rsid w:val="006A14B3"/>
    <w:rsid w:val="006A401A"/>
    <w:rsid w:val="006B4270"/>
    <w:rsid w:val="006B50F7"/>
    <w:rsid w:val="006B7094"/>
    <w:rsid w:val="006C4737"/>
    <w:rsid w:val="006D1A09"/>
    <w:rsid w:val="006D7244"/>
    <w:rsid w:val="006E00A4"/>
    <w:rsid w:val="006E7D72"/>
    <w:rsid w:val="006F3064"/>
    <w:rsid w:val="00701E10"/>
    <w:rsid w:val="0070248B"/>
    <w:rsid w:val="00705051"/>
    <w:rsid w:val="007057F4"/>
    <w:rsid w:val="00710CBE"/>
    <w:rsid w:val="0072060A"/>
    <w:rsid w:val="00721A46"/>
    <w:rsid w:val="00721FA1"/>
    <w:rsid w:val="00724A9F"/>
    <w:rsid w:val="00725FF4"/>
    <w:rsid w:val="00730090"/>
    <w:rsid w:val="00735A25"/>
    <w:rsid w:val="00735CC0"/>
    <w:rsid w:val="00740421"/>
    <w:rsid w:val="00742130"/>
    <w:rsid w:val="00744249"/>
    <w:rsid w:val="007466F7"/>
    <w:rsid w:val="00746F9F"/>
    <w:rsid w:val="00753405"/>
    <w:rsid w:val="00762452"/>
    <w:rsid w:val="007739B4"/>
    <w:rsid w:val="007756E0"/>
    <w:rsid w:val="00782F4F"/>
    <w:rsid w:val="00786031"/>
    <w:rsid w:val="007928DE"/>
    <w:rsid w:val="00797A47"/>
    <w:rsid w:val="007A1CD6"/>
    <w:rsid w:val="007B24BD"/>
    <w:rsid w:val="007C0453"/>
    <w:rsid w:val="007C682C"/>
    <w:rsid w:val="007D0E78"/>
    <w:rsid w:val="007D13AC"/>
    <w:rsid w:val="007D411D"/>
    <w:rsid w:val="007E5130"/>
    <w:rsid w:val="007E7242"/>
    <w:rsid w:val="007F4A99"/>
    <w:rsid w:val="00803B54"/>
    <w:rsid w:val="008172DB"/>
    <w:rsid w:val="0082672B"/>
    <w:rsid w:val="00832881"/>
    <w:rsid w:val="00833FCA"/>
    <w:rsid w:val="00834EC8"/>
    <w:rsid w:val="0084143B"/>
    <w:rsid w:val="0084491D"/>
    <w:rsid w:val="00856A05"/>
    <w:rsid w:val="0086031D"/>
    <w:rsid w:val="00865FC9"/>
    <w:rsid w:val="008660B1"/>
    <w:rsid w:val="00866E50"/>
    <w:rsid w:val="00877076"/>
    <w:rsid w:val="00882732"/>
    <w:rsid w:val="0089349F"/>
    <w:rsid w:val="008952F2"/>
    <w:rsid w:val="008A7122"/>
    <w:rsid w:val="008B1C38"/>
    <w:rsid w:val="008B39B9"/>
    <w:rsid w:val="008B3DAF"/>
    <w:rsid w:val="008C1095"/>
    <w:rsid w:val="008C123E"/>
    <w:rsid w:val="008C439C"/>
    <w:rsid w:val="008C4B56"/>
    <w:rsid w:val="008D3A4F"/>
    <w:rsid w:val="008D3F76"/>
    <w:rsid w:val="008D4D37"/>
    <w:rsid w:val="008D7D0D"/>
    <w:rsid w:val="008E03A9"/>
    <w:rsid w:val="008E154F"/>
    <w:rsid w:val="008E24BF"/>
    <w:rsid w:val="008E3DD8"/>
    <w:rsid w:val="008E63E7"/>
    <w:rsid w:val="008F3A2A"/>
    <w:rsid w:val="00911AA0"/>
    <w:rsid w:val="00922288"/>
    <w:rsid w:val="00924C9C"/>
    <w:rsid w:val="00927E52"/>
    <w:rsid w:val="009300FC"/>
    <w:rsid w:val="00933392"/>
    <w:rsid w:val="009366A0"/>
    <w:rsid w:val="0094144F"/>
    <w:rsid w:val="009414E3"/>
    <w:rsid w:val="0094532E"/>
    <w:rsid w:val="0096319A"/>
    <w:rsid w:val="00966D67"/>
    <w:rsid w:val="00986951"/>
    <w:rsid w:val="00997311"/>
    <w:rsid w:val="009A5548"/>
    <w:rsid w:val="009B11F0"/>
    <w:rsid w:val="009B1571"/>
    <w:rsid w:val="009B5CD3"/>
    <w:rsid w:val="009C06CD"/>
    <w:rsid w:val="009C35AE"/>
    <w:rsid w:val="009D43D0"/>
    <w:rsid w:val="009D75EE"/>
    <w:rsid w:val="009E02DB"/>
    <w:rsid w:val="009E17E8"/>
    <w:rsid w:val="009E56A0"/>
    <w:rsid w:val="009E741A"/>
    <w:rsid w:val="009F1963"/>
    <w:rsid w:val="009F2CBE"/>
    <w:rsid w:val="009F435E"/>
    <w:rsid w:val="00A02012"/>
    <w:rsid w:val="00A034E2"/>
    <w:rsid w:val="00A1562E"/>
    <w:rsid w:val="00A22E9C"/>
    <w:rsid w:val="00A23C9F"/>
    <w:rsid w:val="00A34CD4"/>
    <w:rsid w:val="00A35815"/>
    <w:rsid w:val="00A36177"/>
    <w:rsid w:val="00A52FBA"/>
    <w:rsid w:val="00A557F6"/>
    <w:rsid w:val="00A60F14"/>
    <w:rsid w:val="00A67F01"/>
    <w:rsid w:val="00A74C23"/>
    <w:rsid w:val="00A76005"/>
    <w:rsid w:val="00A807FE"/>
    <w:rsid w:val="00A84443"/>
    <w:rsid w:val="00A87588"/>
    <w:rsid w:val="00A91F08"/>
    <w:rsid w:val="00A95F0B"/>
    <w:rsid w:val="00AA1179"/>
    <w:rsid w:val="00AA67F4"/>
    <w:rsid w:val="00AA739B"/>
    <w:rsid w:val="00AB2AF0"/>
    <w:rsid w:val="00AB32C6"/>
    <w:rsid w:val="00AB6371"/>
    <w:rsid w:val="00AB7831"/>
    <w:rsid w:val="00AB7F38"/>
    <w:rsid w:val="00AC2850"/>
    <w:rsid w:val="00AD662D"/>
    <w:rsid w:val="00AE0212"/>
    <w:rsid w:val="00AE117F"/>
    <w:rsid w:val="00AE1DE5"/>
    <w:rsid w:val="00AF5322"/>
    <w:rsid w:val="00B1471E"/>
    <w:rsid w:val="00B2205F"/>
    <w:rsid w:val="00B24B46"/>
    <w:rsid w:val="00B2587C"/>
    <w:rsid w:val="00B26AA4"/>
    <w:rsid w:val="00B26DDF"/>
    <w:rsid w:val="00B2726A"/>
    <w:rsid w:val="00B30B0F"/>
    <w:rsid w:val="00B4422F"/>
    <w:rsid w:val="00B45200"/>
    <w:rsid w:val="00B459B5"/>
    <w:rsid w:val="00B531D3"/>
    <w:rsid w:val="00B63B56"/>
    <w:rsid w:val="00B75A1A"/>
    <w:rsid w:val="00BC12B2"/>
    <w:rsid w:val="00BC2509"/>
    <w:rsid w:val="00BC39D2"/>
    <w:rsid w:val="00BC6587"/>
    <w:rsid w:val="00BD5B95"/>
    <w:rsid w:val="00BE2AA2"/>
    <w:rsid w:val="00BE4CF3"/>
    <w:rsid w:val="00BF1921"/>
    <w:rsid w:val="00C03133"/>
    <w:rsid w:val="00C03D53"/>
    <w:rsid w:val="00C053B6"/>
    <w:rsid w:val="00C07817"/>
    <w:rsid w:val="00C07E87"/>
    <w:rsid w:val="00C11D8B"/>
    <w:rsid w:val="00C15C4D"/>
    <w:rsid w:val="00C203F4"/>
    <w:rsid w:val="00C206B4"/>
    <w:rsid w:val="00C22473"/>
    <w:rsid w:val="00C27B5D"/>
    <w:rsid w:val="00C311F3"/>
    <w:rsid w:val="00C31458"/>
    <w:rsid w:val="00C35999"/>
    <w:rsid w:val="00C45902"/>
    <w:rsid w:val="00C65060"/>
    <w:rsid w:val="00C703FF"/>
    <w:rsid w:val="00C752F2"/>
    <w:rsid w:val="00C843B4"/>
    <w:rsid w:val="00C87311"/>
    <w:rsid w:val="00C944BB"/>
    <w:rsid w:val="00C95668"/>
    <w:rsid w:val="00CA02BF"/>
    <w:rsid w:val="00CA1684"/>
    <w:rsid w:val="00CA1FF6"/>
    <w:rsid w:val="00CA34B6"/>
    <w:rsid w:val="00CA6AD9"/>
    <w:rsid w:val="00CA6C11"/>
    <w:rsid w:val="00CA6F35"/>
    <w:rsid w:val="00CB5AE2"/>
    <w:rsid w:val="00CC09D2"/>
    <w:rsid w:val="00CE3153"/>
    <w:rsid w:val="00CE4BE3"/>
    <w:rsid w:val="00CF6DEC"/>
    <w:rsid w:val="00D1308B"/>
    <w:rsid w:val="00D14773"/>
    <w:rsid w:val="00D26E43"/>
    <w:rsid w:val="00D37B45"/>
    <w:rsid w:val="00D435A7"/>
    <w:rsid w:val="00D535D9"/>
    <w:rsid w:val="00D53F96"/>
    <w:rsid w:val="00D700C4"/>
    <w:rsid w:val="00D73CD4"/>
    <w:rsid w:val="00D85152"/>
    <w:rsid w:val="00D8717C"/>
    <w:rsid w:val="00D92A8F"/>
    <w:rsid w:val="00DA188A"/>
    <w:rsid w:val="00DB3546"/>
    <w:rsid w:val="00DB6014"/>
    <w:rsid w:val="00DD1865"/>
    <w:rsid w:val="00DD67A3"/>
    <w:rsid w:val="00DE439B"/>
    <w:rsid w:val="00DE5F2D"/>
    <w:rsid w:val="00DF7608"/>
    <w:rsid w:val="00E02F88"/>
    <w:rsid w:val="00E046B6"/>
    <w:rsid w:val="00E10317"/>
    <w:rsid w:val="00E2296F"/>
    <w:rsid w:val="00E24DC7"/>
    <w:rsid w:val="00E25020"/>
    <w:rsid w:val="00E351FF"/>
    <w:rsid w:val="00E37B30"/>
    <w:rsid w:val="00E52345"/>
    <w:rsid w:val="00E5557F"/>
    <w:rsid w:val="00E5744C"/>
    <w:rsid w:val="00E615D7"/>
    <w:rsid w:val="00E66EF7"/>
    <w:rsid w:val="00E71848"/>
    <w:rsid w:val="00E832CC"/>
    <w:rsid w:val="00E85D7E"/>
    <w:rsid w:val="00E95A66"/>
    <w:rsid w:val="00E95E6F"/>
    <w:rsid w:val="00E96636"/>
    <w:rsid w:val="00EA145A"/>
    <w:rsid w:val="00EA593D"/>
    <w:rsid w:val="00EC0CAC"/>
    <w:rsid w:val="00EC5143"/>
    <w:rsid w:val="00ED0164"/>
    <w:rsid w:val="00ED2A30"/>
    <w:rsid w:val="00ED42B7"/>
    <w:rsid w:val="00ED4F12"/>
    <w:rsid w:val="00EE2871"/>
    <w:rsid w:val="00EF0745"/>
    <w:rsid w:val="00EF0E4C"/>
    <w:rsid w:val="00EF739C"/>
    <w:rsid w:val="00F13781"/>
    <w:rsid w:val="00F23D65"/>
    <w:rsid w:val="00F3604F"/>
    <w:rsid w:val="00F36613"/>
    <w:rsid w:val="00F37958"/>
    <w:rsid w:val="00F427C9"/>
    <w:rsid w:val="00F4614C"/>
    <w:rsid w:val="00F51C5E"/>
    <w:rsid w:val="00F57672"/>
    <w:rsid w:val="00F60DC3"/>
    <w:rsid w:val="00F63BA0"/>
    <w:rsid w:val="00F64285"/>
    <w:rsid w:val="00F7307D"/>
    <w:rsid w:val="00F74101"/>
    <w:rsid w:val="00F74F78"/>
    <w:rsid w:val="00F80244"/>
    <w:rsid w:val="00F81B1C"/>
    <w:rsid w:val="00F83CEE"/>
    <w:rsid w:val="00FA1A24"/>
    <w:rsid w:val="00FA29A6"/>
    <w:rsid w:val="00FB1038"/>
    <w:rsid w:val="00FB1AC2"/>
    <w:rsid w:val="00FB3945"/>
    <w:rsid w:val="00FB4240"/>
    <w:rsid w:val="00FB75B0"/>
    <w:rsid w:val="00FC3CEF"/>
    <w:rsid w:val="00FC409D"/>
    <w:rsid w:val="00FC6029"/>
    <w:rsid w:val="00FD362F"/>
    <w:rsid w:val="00FD3CA9"/>
    <w:rsid w:val="00FD69F8"/>
    <w:rsid w:val="00FE18E9"/>
    <w:rsid w:val="00FE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link w:val="TekstpodstawowyZnak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3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uiPriority w:val="34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F83CEE"/>
    <w:pPr>
      <w:suppressAutoHyphens w:val="0"/>
      <w:overflowPunct w:val="0"/>
      <w:autoSpaceDE w:val="0"/>
      <w:autoSpaceDN w:val="0"/>
      <w:adjustRightInd w:val="0"/>
      <w:textAlignment w:val="baseline"/>
    </w:pPr>
    <w:rPr>
      <w:b w:val="0"/>
      <w:bCs w:val="0"/>
      <w:caps w:val="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3CEE"/>
  </w:style>
  <w:style w:type="paragraph" w:customStyle="1" w:styleId="BodyText24">
    <w:name w:val="Body Text 24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3">
    <w:name w:val="Body Text 23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1">
    <w:name w:val="Body Text 21"/>
    <w:basedOn w:val="Normalny"/>
    <w:rsid w:val="00F83CEE"/>
    <w:pPr>
      <w:tabs>
        <w:tab w:val="left" w:pos="426"/>
      </w:tabs>
      <w:suppressAutoHyphens w:val="0"/>
      <w:overflowPunct w:val="0"/>
      <w:autoSpaceDE w:val="0"/>
      <w:autoSpaceDN w:val="0"/>
      <w:adjustRightInd w:val="0"/>
      <w:spacing w:line="360" w:lineRule="auto"/>
      <w:ind w:left="426" w:hanging="426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table" w:styleId="Tabela-Siatka">
    <w:name w:val="Table Grid"/>
    <w:basedOn w:val="Standardowy"/>
    <w:rsid w:val="00F83CE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D7E"/>
    <w:rPr>
      <w:rFonts w:asciiTheme="majorHAnsi" w:eastAsiaTheme="majorEastAsia" w:hAnsiTheme="majorHAnsi" w:cstheme="majorBidi"/>
      <w:i/>
      <w:iCs/>
      <w:caps/>
      <w:color w:val="4F81BD" w:themeColor="accent1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BC12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7033F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B70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B7094"/>
    <w:rPr>
      <w:b/>
      <w:bCs/>
      <w:caps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B7094"/>
    <w:rPr>
      <w:kern w:val="1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EE0BE-8212-4442-A9BF-3D1DF9A1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RATUSZ PW PZT</vt:lpstr>
    </vt:vector>
  </TitlesOfParts>
  <Company/>
  <LinksUpToDate>false</LinksUpToDate>
  <CharactersWithSpaces>10114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RATUSZ PW PZT</dc:title>
  <dc:creator>WAPA</dc:creator>
  <cp:lastModifiedBy>Oem</cp:lastModifiedBy>
  <cp:revision>6</cp:revision>
  <cp:lastPrinted>2016-12-09T12:55:00Z</cp:lastPrinted>
  <dcterms:created xsi:type="dcterms:W3CDTF">2017-08-30T14:49:00Z</dcterms:created>
  <dcterms:modified xsi:type="dcterms:W3CDTF">2017-09-01T15:34:00Z</dcterms:modified>
</cp:coreProperties>
</file>